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31DBE" w14:textId="77777777" w:rsidR="00CD56AA" w:rsidRDefault="00CC5807">
      <w:pPr>
        <w:pStyle w:val="FicheTitre"/>
        <w:rPr>
          <w:rFonts w:cs="Arial Narrow"/>
          <w:b w:val="0"/>
          <w:bCs/>
          <w:spacing w:val="50"/>
          <w:szCs w:val="17"/>
        </w:rPr>
        <w:sectPr w:rsidR="00CD56AA">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908A7FC" wp14:editId="7C21361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5EA2ED" w14:textId="77777777"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21256F32" wp14:editId="34278C6F">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D56AA" w14:paraId="7884125C" w14:textId="77777777">
        <w:tc>
          <w:tcPr>
            <w:tcW w:w="9039" w:type="dxa"/>
            <w:shd w:val="clear" w:color="auto" w:fill="465F9D"/>
          </w:tcPr>
          <w:p w14:paraId="0F88D8DE" w14:textId="77777777" w:rsidR="00CD56AA" w:rsidRDefault="00CC58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FF48422" w14:textId="77777777" w:rsidR="00CD56AA" w:rsidRDefault="00CC58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27DCAC5" w14:textId="77777777" w:rsidR="00CD56AA" w:rsidRDefault="00CC58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ED8A6CF" w14:textId="77777777" w:rsidR="00CD56AA" w:rsidRDefault="00CC58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DC15857" w14:textId="77777777" w:rsidR="00CD56AA" w:rsidRDefault="00CD56AA">
      <w:pPr>
        <w:jc w:val="both"/>
        <w:rPr>
          <w:rFonts w:ascii="Arial" w:hAnsi="Arial" w:cs="Arial"/>
        </w:rPr>
      </w:pPr>
    </w:p>
    <w:p w14:paraId="7D670ACC"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7516246D"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D804E39" w14:textId="77777777" w:rsidR="00CD56AA" w:rsidRDefault="00CD56AA">
      <w:pPr>
        <w:rPr>
          <w:rFonts w:ascii="Marianne" w:hAnsi="Marianne"/>
        </w:rPr>
      </w:pPr>
    </w:p>
    <w:p w14:paraId="6E45DECF" w14:textId="77777777" w:rsidR="00CD56AA" w:rsidRDefault="00CC58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981A004" w14:textId="77777777" w:rsidR="00CD56AA" w:rsidRDefault="00CD56AA">
      <w:pPr>
        <w:rPr>
          <w:rFonts w:ascii="Marianne" w:hAnsi="Marianne"/>
        </w:rPr>
      </w:pPr>
    </w:p>
    <w:p w14:paraId="4CE473D2" w14:textId="77777777" w:rsidR="00CD56AA" w:rsidRDefault="00CC58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33C2C3B" w14:textId="77777777" w:rsidR="00CD56AA" w:rsidRDefault="00CD56AA">
      <w:pPr>
        <w:jc w:val="both"/>
        <w:rPr>
          <w:rFonts w:ascii="Marianne" w:hAnsi="Marianne" w:cs="Arial"/>
          <w:i/>
          <w:iCs/>
        </w:rPr>
      </w:pPr>
    </w:p>
    <w:p w14:paraId="6679D7AE" w14:textId="77777777" w:rsidR="00CD56AA" w:rsidRDefault="00CC58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541EFA" w14:textId="77777777" w:rsidR="00CD56AA" w:rsidRDefault="00CD56AA">
      <w:pPr>
        <w:jc w:val="both"/>
        <w:rPr>
          <w:rFonts w:ascii="Marianne" w:hAnsi="Marianne" w:cs="Arial"/>
          <w:i/>
          <w:sz w:val="18"/>
          <w:szCs w:val="18"/>
        </w:rPr>
      </w:pPr>
    </w:p>
    <w:p w14:paraId="153544D3" w14:textId="77777777" w:rsidR="00CD56AA" w:rsidRDefault="00CD56A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450A69E7" w14:textId="77777777">
        <w:tc>
          <w:tcPr>
            <w:tcW w:w="9710" w:type="dxa"/>
            <w:shd w:val="clear" w:color="auto" w:fill="465F9D"/>
          </w:tcPr>
          <w:p w14:paraId="379E0AA0" w14:textId="77777777" w:rsidR="00CD56AA" w:rsidRDefault="00CC58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B8D8B39" w14:textId="77777777" w:rsidR="00CD56AA" w:rsidRDefault="00CC580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4022EE69" w14:textId="77777777" w:rsidR="00CD56AA" w:rsidRDefault="00CD56AA">
      <w:pPr>
        <w:rPr>
          <w:rFonts w:ascii="Marianne" w:hAnsi="Marianne" w:cs="Arial"/>
          <w:b/>
          <w:bCs/>
        </w:rPr>
      </w:pPr>
    </w:p>
    <w:p w14:paraId="172110C8" w14:textId="77777777" w:rsidR="00CC5807" w:rsidRDefault="00CC5807" w:rsidP="00CC5807">
      <w:pPr>
        <w:rPr>
          <w:rFonts w:ascii="Arial" w:hAnsi="Arial" w:cs="Arial"/>
          <w:b/>
          <w:bCs/>
        </w:rPr>
      </w:pPr>
      <w:r>
        <w:rPr>
          <w:rFonts w:ascii="Arial" w:hAnsi="Arial" w:cs="Arial"/>
          <w:b/>
          <w:bCs/>
        </w:rPr>
        <w:t xml:space="preserve">Institut Polytechnique de Grenoble </w:t>
      </w:r>
    </w:p>
    <w:p w14:paraId="6A8D8BF1" w14:textId="77777777" w:rsidR="00CC5807" w:rsidRDefault="00CC5807" w:rsidP="00CC5807">
      <w:pPr>
        <w:rPr>
          <w:rFonts w:ascii="Arial" w:hAnsi="Arial" w:cs="Arial"/>
          <w:bCs/>
        </w:rPr>
      </w:pPr>
      <w:r>
        <w:rPr>
          <w:rFonts w:ascii="Arial" w:hAnsi="Arial" w:cs="Arial"/>
          <w:bCs/>
        </w:rPr>
        <w:t xml:space="preserve">DAFA - Service Achats </w:t>
      </w:r>
    </w:p>
    <w:p w14:paraId="533E7ABC" w14:textId="77777777" w:rsidR="00CC5807" w:rsidRDefault="00CC5807" w:rsidP="00CC5807">
      <w:pPr>
        <w:rPr>
          <w:rFonts w:ascii="Arial" w:hAnsi="Arial" w:cs="Arial"/>
          <w:bCs/>
        </w:rPr>
      </w:pPr>
      <w:r>
        <w:rPr>
          <w:rFonts w:ascii="Arial" w:hAnsi="Arial" w:cs="Arial"/>
          <w:bCs/>
        </w:rPr>
        <w:t>46 avenue Felix Viallet - 38031 GRENOBLE CEDEX 1</w:t>
      </w:r>
    </w:p>
    <w:p w14:paraId="1EF76480" w14:textId="77777777" w:rsidR="00CC5807" w:rsidRDefault="00CC5807" w:rsidP="00A73B58">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14:paraId="13D7530D" w14:textId="77777777" w:rsidR="00CD56AA" w:rsidRDefault="0021348A">
      <w:pPr>
        <w:rPr>
          <w:rFonts w:ascii="Marianne" w:hAnsi="Marianne" w:cs="Arial"/>
          <w:b/>
          <w:bCs/>
        </w:rPr>
      </w:pPr>
      <w:r w:rsidRPr="0021348A">
        <w:rPr>
          <w:rFonts w:ascii="Arial" w:hAnsi="Arial" w:cs="Arial"/>
          <w:bCs/>
        </w:rPr>
        <w:t>Au profit du CEA-Grenoble / IRIG/</w:t>
      </w:r>
      <w:proofErr w:type="spellStart"/>
      <w:r w:rsidRPr="0021348A">
        <w:rPr>
          <w:rFonts w:ascii="Arial" w:hAnsi="Arial" w:cs="Arial"/>
          <w:bCs/>
        </w:rPr>
        <w:t>Pheliqs</w:t>
      </w:r>
      <w:proofErr w:type="spellEnd"/>
      <w:r w:rsidRPr="0021348A">
        <w:rPr>
          <w:rFonts w:ascii="Arial" w:hAnsi="Arial" w:cs="Arial"/>
          <w:bCs/>
        </w:rPr>
        <w:t>/</w:t>
      </w:r>
      <w:proofErr w:type="spellStart"/>
      <w:r w:rsidRPr="0021348A">
        <w:rPr>
          <w:rFonts w:ascii="Arial" w:hAnsi="Arial" w:cs="Arial"/>
          <w:bCs/>
        </w:rPr>
        <w:t>Imapec</w:t>
      </w:r>
      <w:proofErr w:type="spellEnd"/>
    </w:p>
    <w:p w14:paraId="4699D750" w14:textId="77777777" w:rsidR="00CD56AA" w:rsidRDefault="00CD56A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10442829" w14:textId="77777777">
        <w:tc>
          <w:tcPr>
            <w:tcW w:w="9852" w:type="dxa"/>
            <w:shd w:val="clear" w:color="auto" w:fill="465F9D"/>
          </w:tcPr>
          <w:p w14:paraId="16E5FDBE" w14:textId="77777777" w:rsidR="00CD56AA" w:rsidRDefault="00CC58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1C560F9" w14:textId="77777777" w:rsidR="00CD56AA" w:rsidRDefault="00CC580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2C25ED27" w14:textId="77777777" w:rsidR="00CD56AA" w:rsidRDefault="00CD56AA">
      <w:pPr>
        <w:pStyle w:val="fcase1ertab"/>
        <w:tabs>
          <w:tab w:val="clear" w:pos="426"/>
          <w:tab w:val="left" w:pos="0"/>
        </w:tabs>
        <w:spacing w:before="120"/>
        <w:ind w:left="0" w:firstLine="0"/>
        <w:rPr>
          <w:rFonts w:ascii="Marianne" w:hAnsi="Marianne" w:cs="Arial"/>
          <w:i/>
          <w:sz w:val="16"/>
          <w:szCs w:val="16"/>
        </w:rPr>
      </w:pPr>
    </w:p>
    <w:p w14:paraId="74A4F035" w14:textId="6C9CA9F6" w:rsidR="00CD56AA" w:rsidRDefault="00987814" w:rsidP="00987814">
      <w:pPr>
        <w:pStyle w:val="fcase1ertab"/>
        <w:tabs>
          <w:tab w:val="clear" w:pos="426"/>
          <w:tab w:val="left" w:pos="0"/>
        </w:tabs>
        <w:spacing w:before="120"/>
        <w:ind w:left="0" w:firstLine="0"/>
        <w:jc w:val="center"/>
        <w:rPr>
          <w:rFonts w:ascii="Arial" w:eastAsia="Arial" w:hAnsi="Arial" w:cs="Arial"/>
          <w:b/>
          <w:sz w:val="32"/>
        </w:rPr>
      </w:pPr>
      <w:bookmarkStart w:id="0" w:name="_GoBack"/>
      <w:r w:rsidRPr="00987814">
        <w:rPr>
          <w:rFonts w:ascii="Arial" w:eastAsia="Arial" w:hAnsi="Arial" w:cs="Arial"/>
          <w:b/>
          <w:sz w:val="32"/>
        </w:rPr>
        <w:t>Fournitures de produits d’épicerie et droguerie pour l’Université Grenoble Alpes et Grenoble INP-UGA.</w:t>
      </w:r>
    </w:p>
    <w:bookmarkEnd w:id="0"/>
    <w:p w14:paraId="513127BF" w14:textId="77777777" w:rsidR="00987814" w:rsidRDefault="0098781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7467A2E8" w14:textId="77777777">
        <w:tc>
          <w:tcPr>
            <w:tcW w:w="9852" w:type="dxa"/>
            <w:shd w:val="clear" w:color="auto" w:fill="465F9D"/>
          </w:tcPr>
          <w:p w14:paraId="76A00834" w14:textId="77777777" w:rsidR="00CD56AA" w:rsidRDefault="00CC580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6E18D66" w14:textId="77777777" w:rsidR="00CD56AA" w:rsidRDefault="00CD56AA">
      <w:pPr>
        <w:pStyle w:val="Titre9"/>
        <w:numPr>
          <w:ilvl w:val="0"/>
          <w:numId w:val="0"/>
        </w:numPr>
        <w:rPr>
          <w:rFonts w:ascii="Marianne" w:hAnsi="Marianne"/>
          <w:i w:val="0"/>
          <w:sz w:val="20"/>
        </w:rPr>
      </w:pPr>
    </w:p>
    <w:p w14:paraId="55FA6A47" w14:textId="77777777" w:rsidR="00CD56AA" w:rsidRDefault="00CC58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02CC1909" w14:textId="77777777" w:rsidR="00CD56AA" w:rsidRDefault="00CD56AA">
      <w:pPr>
        <w:pStyle w:val="Titre9"/>
        <w:tabs>
          <w:tab w:val="num" w:pos="0"/>
        </w:tabs>
        <w:ind w:left="0"/>
        <w:jc w:val="both"/>
        <w:rPr>
          <w:rFonts w:ascii="Marianne" w:hAnsi="Marianne"/>
          <w:i w:val="0"/>
          <w:iCs w:val="0"/>
          <w:sz w:val="20"/>
          <w:szCs w:val="20"/>
        </w:rPr>
      </w:pPr>
    </w:p>
    <w:p w14:paraId="6AE92FAE" w14:textId="77777777" w:rsidR="00CD56AA" w:rsidRDefault="00CC580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ED71602" w14:textId="77777777" w:rsidR="00CD56AA" w:rsidRDefault="00CD56AA">
      <w:pPr>
        <w:jc w:val="both"/>
        <w:rPr>
          <w:rFonts w:ascii="Marianne" w:hAnsi="Marianne" w:cs="Arial"/>
          <w:b/>
          <w:bCs/>
        </w:rPr>
      </w:pPr>
    </w:p>
    <w:p w14:paraId="6C741594"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3C6CBA37" w14:textId="77777777" w:rsidR="00CD56AA" w:rsidRDefault="00CD56AA">
      <w:pPr>
        <w:rPr>
          <w:rFonts w:ascii="Marianne" w:hAnsi="Marianne"/>
        </w:rPr>
      </w:pPr>
    </w:p>
    <w:p w14:paraId="323095BD" w14:textId="77777777" w:rsidR="00CD56AA" w:rsidRDefault="00CD56AA">
      <w:pPr>
        <w:rPr>
          <w:rFonts w:ascii="Marianne" w:hAnsi="Marianne"/>
        </w:rPr>
      </w:pPr>
    </w:p>
    <w:p w14:paraId="0CED51A0" w14:textId="77777777" w:rsidR="00CD56AA" w:rsidRDefault="00CC580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7611210" w14:textId="77777777" w:rsidR="00CD56AA" w:rsidRDefault="00CD56AA">
      <w:pPr>
        <w:rPr>
          <w:rFonts w:ascii="Marianne" w:hAnsi="Marianne"/>
        </w:rPr>
      </w:pPr>
    </w:p>
    <w:p w14:paraId="31FEA65D" w14:textId="77777777" w:rsidR="00CD56AA" w:rsidRDefault="00CD56AA">
      <w:pPr>
        <w:rPr>
          <w:rFonts w:ascii="Marianne" w:hAnsi="Marianne"/>
        </w:rPr>
      </w:pPr>
    </w:p>
    <w:p w14:paraId="1140FA41"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4CD597F" w14:textId="77777777" w:rsidR="00CD56AA" w:rsidRDefault="00CD56AA">
      <w:pPr>
        <w:rPr>
          <w:rFonts w:ascii="Marianne" w:hAnsi="Marianne"/>
        </w:rPr>
      </w:pPr>
    </w:p>
    <w:p w14:paraId="54EF145C" w14:textId="77777777" w:rsidR="00CD56AA" w:rsidRDefault="00CD56AA">
      <w:pPr>
        <w:rPr>
          <w:rFonts w:ascii="Marianne" w:hAnsi="Marianne"/>
        </w:rPr>
      </w:pPr>
    </w:p>
    <w:p w14:paraId="72ECE23D"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4B02FAE" w14:textId="77777777" w:rsidR="00CD56AA" w:rsidRDefault="00CD56AA">
      <w:pPr>
        <w:rPr>
          <w:rFonts w:ascii="Marianne" w:hAnsi="Marianne"/>
        </w:rPr>
      </w:pPr>
    </w:p>
    <w:p w14:paraId="7621E0E0" w14:textId="77777777" w:rsidR="00CD56AA" w:rsidRDefault="00CD56AA">
      <w:pPr>
        <w:rPr>
          <w:rFonts w:ascii="Marianne" w:hAnsi="Marianne"/>
        </w:rPr>
      </w:pPr>
    </w:p>
    <w:p w14:paraId="0CBCFA33" w14:textId="77777777" w:rsidR="00CD56AA" w:rsidRDefault="00CC58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8D71DB7" w14:textId="77777777" w:rsidR="00CD56AA" w:rsidRDefault="00CD56AA">
      <w:pPr>
        <w:rPr>
          <w:rFonts w:ascii="Marianne" w:hAnsi="Marianne"/>
        </w:rPr>
      </w:pPr>
    </w:p>
    <w:p w14:paraId="7F9BCF3E" w14:textId="77777777" w:rsidR="00CD56AA" w:rsidRDefault="00CD56AA">
      <w:pPr>
        <w:rPr>
          <w:rFonts w:ascii="Marianne" w:hAnsi="Marianne"/>
        </w:rPr>
      </w:pPr>
    </w:p>
    <w:p w14:paraId="176A6E98"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217470" w14:textId="77777777" w:rsidR="00CD56AA" w:rsidRDefault="00CD56AA">
      <w:pPr>
        <w:jc w:val="both"/>
        <w:rPr>
          <w:rFonts w:ascii="Marianne" w:hAnsi="Marianne" w:cs="Arial"/>
          <w:b/>
          <w:bCs/>
        </w:rPr>
      </w:pPr>
    </w:p>
    <w:p w14:paraId="437CE7DF" w14:textId="77777777" w:rsidR="00CD56AA" w:rsidRDefault="00CD56AA">
      <w:pPr>
        <w:jc w:val="both"/>
        <w:rPr>
          <w:rFonts w:ascii="Marianne" w:hAnsi="Marianne" w:cs="Arial"/>
          <w:b/>
          <w:bCs/>
        </w:rPr>
      </w:pPr>
    </w:p>
    <w:p w14:paraId="29D8212B"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37D2937" w14:textId="77777777" w:rsidR="00CD56AA" w:rsidRDefault="00CD56AA">
      <w:pPr>
        <w:jc w:val="both"/>
        <w:rPr>
          <w:rFonts w:ascii="Marianne" w:hAnsi="Marianne" w:cs="Arial"/>
        </w:rPr>
      </w:pPr>
    </w:p>
    <w:p w14:paraId="53A2FE78"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87814">
        <w:rPr>
          <w:rFonts w:ascii="Marianne" w:hAnsi="Marianne"/>
        </w:rPr>
      </w:r>
      <w:r w:rsidR="0098781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F09131E" w14:textId="77777777" w:rsidR="00CD56AA" w:rsidRDefault="00CD56AA">
      <w:pPr>
        <w:ind w:left="567"/>
        <w:jc w:val="both"/>
        <w:rPr>
          <w:rFonts w:ascii="Marianne" w:hAnsi="Marianne" w:cs="Arial"/>
        </w:rPr>
      </w:pPr>
    </w:p>
    <w:p w14:paraId="0A2F315B"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87814">
        <w:rPr>
          <w:rFonts w:ascii="Marianne" w:hAnsi="Marianne"/>
        </w:rPr>
      </w:r>
      <w:r w:rsidR="0098781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F852029" w14:textId="77777777" w:rsidR="00CD56AA" w:rsidRDefault="00CD56AA">
      <w:pPr>
        <w:ind w:left="567"/>
        <w:jc w:val="both"/>
        <w:rPr>
          <w:rFonts w:ascii="Marianne" w:hAnsi="Marianne" w:cs="Arial"/>
          <w:bCs/>
          <w:sz w:val="22"/>
        </w:rPr>
      </w:pPr>
    </w:p>
    <w:p w14:paraId="412FB643" w14:textId="77777777" w:rsidR="00CD56AA" w:rsidRDefault="00CC58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6FFB5C" w14:textId="77777777" w:rsidR="00CD56AA" w:rsidRDefault="00CC58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90ADC28" w14:textId="77777777" w:rsidR="00CD56AA" w:rsidRDefault="00CC58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00AC94F2" w14:textId="77777777" w:rsidR="00CD56AA" w:rsidRDefault="00CC58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7DAB40B" w14:textId="77777777" w:rsidR="00CD56AA" w:rsidRDefault="00CD56AA">
      <w:pPr>
        <w:spacing w:before="120"/>
        <w:jc w:val="both"/>
        <w:rPr>
          <w:rFonts w:ascii="Marianne" w:hAnsi="Marianne" w:cs="Arial"/>
          <w:sz w:val="22"/>
        </w:rPr>
      </w:pPr>
    </w:p>
    <w:p w14:paraId="1C3A09AD" w14:textId="77777777" w:rsidR="00CD56AA" w:rsidRDefault="00CD56A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D56AA" w14:paraId="7B33830D" w14:textId="77777777">
        <w:trPr>
          <w:trHeight w:val="540"/>
          <w:jc w:val="center"/>
        </w:trPr>
        <w:tc>
          <w:tcPr>
            <w:tcW w:w="1986" w:type="dxa"/>
            <w:shd w:val="clear" w:color="auto" w:fill="CCFFFF"/>
            <w:vAlign w:val="center"/>
          </w:tcPr>
          <w:p w14:paraId="799204A4" w14:textId="77777777" w:rsidR="00CD56AA" w:rsidRDefault="00CC58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71C8FCC3" w14:textId="77777777" w:rsidR="00CD56AA" w:rsidRDefault="00CC58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695C857" w14:textId="77777777" w:rsidR="00CD56AA" w:rsidRDefault="00CC58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D56AA" w14:paraId="5E537205" w14:textId="77777777">
        <w:trPr>
          <w:trHeight w:val="2218"/>
          <w:jc w:val="center"/>
        </w:trPr>
        <w:tc>
          <w:tcPr>
            <w:tcW w:w="1986" w:type="dxa"/>
            <w:vMerge w:val="restart"/>
            <w:shd w:val="clear" w:color="auto" w:fill="auto"/>
            <w:vAlign w:val="center"/>
          </w:tcPr>
          <w:p w14:paraId="02377493" w14:textId="77777777" w:rsidR="00CD56AA" w:rsidRDefault="00CC58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7FDFC7"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87814">
              <w:rPr>
                <w:rFonts w:ascii="Marianne" w:eastAsia="MS Gothic" w:hAnsi="Marianne" w:cs="Arial"/>
              </w:rPr>
            </w:r>
            <w:r w:rsidR="0098781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58B8ADDC"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F2B63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D4598B9" w14:textId="77777777" w:rsidR="00CD56AA" w:rsidRDefault="00CD56AA">
            <w:pPr>
              <w:spacing w:beforeLines="40" w:before="96" w:afterLines="40" w:after="96"/>
              <w:ind w:left="170" w:right="170"/>
              <w:jc w:val="both"/>
              <w:rPr>
                <w:rFonts w:ascii="Marianne" w:hAnsi="Marianne" w:cs="Arial"/>
                <w:sz w:val="12"/>
                <w:szCs w:val="16"/>
              </w:rPr>
            </w:pPr>
          </w:p>
          <w:p w14:paraId="5200E040" w14:textId="77777777" w:rsidR="00CD56AA" w:rsidRDefault="00CD56AA">
            <w:pPr>
              <w:spacing w:beforeLines="40" w:before="96" w:afterLines="40" w:after="96"/>
              <w:ind w:left="170" w:right="170"/>
              <w:jc w:val="both"/>
              <w:rPr>
                <w:rFonts w:ascii="Marianne" w:hAnsi="Marianne" w:cs="Arial"/>
                <w:sz w:val="12"/>
                <w:szCs w:val="16"/>
              </w:rPr>
            </w:pPr>
          </w:p>
          <w:p w14:paraId="06A7D870" w14:textId="77777777" w:rsidR="00CD56AA" w:rsidRDefault="00CD56AA">
            <w:pPr>
              <w:spacing w:beforeLines="40" w:before="96" w:afterLines="40" w:after="96"/>
              <w:ind w:left="170" w:right="170"/>
              <w:jc w:val="both"/>
              <w:rPr>
                <w:rFonts w:ascii="Marianne" w:hAnsi="Marianne" w:cs="Arial"/>
                <w:sz w:val="12"/>
                <w:szCs w:val="16"/>
              </w:rPr>
            </w:pPr>
          </w:p>
          <w:p w14:paraId="7026E45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33C38" w14:textId="77777777" w:rsidR="00CD56AA" w:rsidRDefault="00CD56AA">
            <w:pPr>
              <w:spacing w:beforeLines="40" w:before="96" w:afterLines="40" w:after="96"/>
              <w:ind w:right="170"/>
              <w:rPr>
                <w:rFonts w:ascii="Marianne" w:hAnsi="Marianne" w:cs="Arial"/>
                <w:sz w:val="12"/>
                <w:szCs w:val="16"/>
              </w:rPr>
            </w:pPr>
          </w:p>
          <w:p w14:paraId="3FF9FCFF" w14:textId="77777777" w:rsidR="00CD56AA" w:rsidRDefault="00CD56AA">
            <w:pPr>
              <w:spacing w:beforeLines="40" w:before="96" w:afterLines="40" w:after="96"/>
              <w:ind w:right="170"/>
              <w:rPr>
                <w:rFonts w:ascii="Marianne" w:hAnsi="Marianne" w:cs="Arial"/>
                <w:sz w:val="12"/>
                <w:szCs w:val="16"/>
              </w:rPr>
            </w:pPr>
          </w:p>
          <w:p w14:paraId="746B9581" w14:textId="77777777" w:rsidR="00CD56AA" w:rsidRDefault="00CD56AA">
            <w:pPr>
              <w:spacing w:beforeLines="40" w:before="96" w:afterLines="40" w:after="96"/>
              <w:ind w:right="170"/>
              <w:rPr>
                <w:rFonts w:ascii="Marianne" w:hAnsi="Marianne" w:cs="Arial"/>
                <w:sz w:val="12"/>
                <w:szCs w:val="16"/>
              </w:rPr>
            </w:pPr>
          </w:p>
        </w:tc>
      </w:tr>
      <w:tr w:rsidR="00CD56AA" w14:paraId="3AA70F5A" w14:textId="77777777">
        <w:trPr>
          <w:trHeight w:val="3555"/>
          <w:jc w:val="center"/>
        </w:trPr>
        <w:tc>
          <w:tcPr>
            <w:tcW w:w="1986" w:type="dxa"/>
            <w:vMerge/>
            <w:shd w:val="clear" w:color="auto" w:fill="auto"/>
            <w:vAlign w:val="center"/>
          </w:tcPr>
          <w:p w14:paraId="424A02E8"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2C5E56FF"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87814">
              <w:rPr>
                <w:rFonts w:ascii="Marianne" w:eastAsia="MS Gothic" w:hAnsi="Marianne" w:cs="Arial"/>
              </w:rPr>
            </w:r>
            <w:r w:rsidR="0098781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A3C50E0"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6F76BDB"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F1792A" w14:textId="77777777" w:rsidR="00CD56AA" w:rsidRDefault="00CD56AA">
            <w:pPr>
              <w:spacing w:beforeLines="40" w:before="96" w:afterLines="40" w:after="96"/>
              <w:ind w:left="170" w:right="170"/>
              <w:jc w:val="both"/>
              <w:rPr>
                <w:rFonts w:ascii="Marianne" w:hAnsi="Marianne" w:cs="Arial"/>
                <w:sz w:val="12"/>
                <w:szCs w:val="16"/>
              </w:rPr>
            </w:pPr>
          </w:p>
          <w:p w14:paraId="66C21A78" w14:textId="77777777" w:rsidR="00CD56AA" w:rsidRDefault="00CD56AA">
            <w:pPr>
              <w:spacing w:beforeLines="40" w:before="96" w:afterLines="40" w:after="96"/>
              <w:ind w:left="170" w:right="170"/>
              <w:jc w:val="both"/>
              <w:rPr>
                <w:rFonts w:ascii="Marianne" w:hAnsi="Marianne" w:cs="Arial"/>
                <w:sz w:val="12"/>
                <w:szCs w:val="16"/>
              </w:rPr>
            </w:pPr>
          </w:p>
          <w:p w14:paraId="3F7E621C" w14:textId="77777777" w:rsidR="00CD56AA" w:rsidRDefault="00CD56AA">
            <w:pPr>
              <w:spacing w:beforeLines="40" w:before="96" w:afterLines="40" w:after="96"/>
              <w:ind w:left="170" w:right="170"/>
              <w:jc w:val="both"/>
              <w:rPr>
                <w:rFonts w:ascii="Marianne" w:hAnsi="Marianne" w:cs="Arial"/>
                <w:sz w:val="12"/>
                <w:szCs w:val="16"/>
              </w:rPr>
            </w:pPr>
          </w:p>
          <w:p w14:paraId="6E8690F4"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73D71A" w14:textId="77777777" w:rsidR="00CD56AA" w:rsidRDefault="00CD56AA">
            <w:pPr>
              <w:spacing w:beforeLines="40" w:before="96" w:afterLines="40" w:after="96"/>
              <w:ind w:right="170"/>
              <w:rPr>
                <w:rFonts w:ascii="Marianne" w:hAnsi="Marianne" w:cs="Arial"/>
                <w:sz w:val="12"/>
                <w:szCs w:val="16"/>
              </w:rPr>
            </w:pPr>
          </w:p>
          <w:p w14:paraId="660FE107" w14:textId="77777777" w:rsidR="00CD56AA" w:rsidRDefault="00CD56AA">
            <w:pPr>
              <w:spacing w:beforeLines="40" w:before="96" w:afterLines="40" w:after="96"/>
              <w:ind w:right="170"/>
              <w:rPr>
                <w:rFonts w:ascii="Marianne" w:hAnsi="Marianne" w:cs="Arial"/>
                <w:sz w:val="12"/>
                <w:szCs w:val="16"/>
              </w:rPr>
            </w:pPr>
          </w:p>
          <w:p w14:paraId="0A38A88E" w14:textId="77777777" w:rsidR="00CD56AA" w:rsidRDefault="00CD56AA">
            <w:pPr>
              <w:spacing w:beforeLines="40" w:before="96" w:afterLines="40" w:after="96"/>
              <w:ind w:right="170"/>
              <w:rPr>
                <w:rFonts w:ascii="Marianne" w:hAnsi="Marianne" w:cs="Arial"/>
                <w:sz w:val="12"/>
                <w:szCs w:val="16"/>
              </w:rPr>
            </w:pPr>
          </w:p>
        </w:tc>
      </w:tr>
      <w:tr w:rsidR="00CD56AA" w14:paraId="5BFD412C" w14:textId="77777777">
        <w:trPr>
          <w:trHeight w:val="4455"/>
          <w:jc w:val="center"/>
        </w:trPr>
        <w:tc>
          <w:tcPr>
            <w:tcW w:w="1986" w:type="dxa"/>
            <w:vMerge/>
            <w:shd w:val="clear" w:color="auto" w:fill="auto"/>
            <w:vAlign w:val="center"/>
          </w:tcPr>
          <w:p w14:paraId="3604B947"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6E449A81"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87814">
              <w:rPr>
                <w:rFonts w:ascii="Marianne" w:eastAsia="MS Gothic" w:hAnsi="Marianne" w:cs="Arial"/>
              </w:rPr>
            </w:r>
            <w:r w:rsidR="0098781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8E82C2A"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DF33746"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69C6779" w14:textId="77777777" w:rsidR="00CD56AA" w:rsidRDefault="00CD56AA">
            <w:pPr>
              <w:spacing w:beforeLines="40" w:before="96" w:afterLines="40" w:after="96"/>
              <w:ind w:left="170" w:right="170"/>
              <w:jc w:val="both"/>
              <w:rPr>
                <w:rFonts w:ascii="Marianne" w:hAnsi="Marianne" w:cs="Arial"/>
                <w:sz w:val="12"/>
                <w:szCs w:val="16"/>
              </w:rPr>
            </w:pPr>
          </w:p>
          <w:p w14:paraId="493A6E24" w14:textId="77777777" w:rsidR="00CD56AA" w:rsidRDefault="00CD56AA">
            <w:pPr>
              <w:spacing w:beforeLines="40" w:before="96" w:afterLines="40" w:after="96"/>
              <w:ind w:left="170" w:right="170"/>
              <w:jc w:val="both"/>
              <w:rPr>
                <w:rFonts w:ascii="Marianne" w:hAnsi="Marianne" w:cs="Arial"/>
                <w:sz w:val="12"/>
                <w:szCs w:val="16"/>
              </w:rPr>
            </w:pPr>
          </w:p>
          <w:p w14:paraId="61A0251B" w14:textId="77777777" w:rsidR="00CD56AA" w:rsidRDefault="00CD56AA">
            <w:pPr>
              <w:spacing w:beforeLines="40" w:before="96" w:afterLines="40" w:after="96"/>
              <w:ind w:left="170" w:right="170"/>
              <w:jc w:val="both"/>
              <w:rPr>
                <w:rFonts w:ascii="Marianne" w:hAnsi="Marianne" w:cs="Arial"/>
                <w:sz w:val="12"/>
                <w:szCs w:val="16"/>
              </w:rPr>
            </w:pPr>
          </w:p>
          <w:p w14:paraId="57BC6854"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1FB5174" w14:textId="77777777" w:rsidR="00CD56AA" w:rsidRDefault="00CD56AA">
            <w:pPr>
              <w:spacing w:beforeLines="40" w:before="96" w:afterLines="40" w:after="96"/>
              <w:ind w:right="170"/>
              <w:rPr>
                <w:rFonts w:ascii="Marianne" w:hAnsi="Marianne" w:cs="Arial"/>
                <w:sz w:val="12"/>
                <w:szCs w:val="16"/>
              </w:rPr>
            </w:pPr>
          </w:p>
          <w:p w14:paraId="5170C168" w14:textId="77777777" w:rsidR="00CD56AA" w:rsidRDefault="00CD56AA">
            <w:pPr>
              <w:spacing w:beforeLines="40" w:before="96" w:afterLines="40" w:after="96"/>
              <w:ind w:right="170"/>
              <w:rPr>
                <w:rFonts w:ascii="Marianne" w:hAnsi="Marianne" w:cs="Arial"/>
                <w:sz w:val="12"/>
                <w:szCs w:val="16"/>
              </w:rPr>
            </w:pPr>
          </w:p>
          <w:p w14:paraId="6DB88CC5" w14:textId="77777777" w:rsidR="00CD56AA" w:rsidRDefault="00CD56AA">
            <w:pPr>
              <w:spacing w:beforeLines="40" w:before="96" w:afterLines="40" w:after="96"/>
              <w:ind w:right="170"/>
              <w:rPr>
                <w:rFonts w:ascii="Marianne" w:hAnsi="Marianne" w:cs="Arial"/>
                <w:sz w:val="12"/>
                <w:szCs w:val="16"/>
              </w:rPr>
            </w:pPr>
          </w:p>
        </w:tc>
      </w:tr>
      <w:tr w:rsidR="00CD56AA" w14:paraId="6DA5B4BB" w14:textId="77777777">
        <w:trPr>
          <w:trHeight w:val="1785"/>
          <w:jc w:val="center"/>
        </w:trPr>
        <w:tc>
          <w:tcPr>
            <w:tcW w:w="1986" w:type="dxa"/>
            <w:shd w:val="clear" w:color="auto" w:fill="auto"/>
            <w:vAlign w:val="center"/>
          </w:tcPr>
          <w:p w14:paraId="1DBA2C7F" w14:textId="77777777" w:rsidR="00CD56AA" w:rsidRDefault="00CC58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A49D31D" w14:textId="77777777" w:rsidR="00CD56AA" w:rsidRDefault="00CC58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87814">
              <w:rPr>
                <w:rFonts w:ascii="Marianne" w:hAnsi="Marianne" w:cs="Arial"/>
              </w:rPr>
            </w:r>
            <w:r w:rsidR="00987814">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4D34C43E"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C596E03"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DDE7416" w14:textId="77777777" w:rsidR="00CD56AA" w:rsidRDefault="00CD56AA">
            <w:pPr>
              <w:spacing w:beforeLines="40" w:before="96" w:afterLines="40" w:after="96"/>
              <w:ind w:left="170" w:right="170"/>
              <w:jc w:val="both"/>
              <w:rPr>
                <w:rFonts w:ascii="Marianne" w:hAnsi="Marianne" w:cs="Arial"/>
                <w:sz w:val="12"/>
                <w:szCs w:val="16"/>
              </w:rPr>
            </w:pPr>
          </w:p>
          <w:p w14:paraId="2A18215F" w14:textId="77777777" w:rsidR="00CD56AA" w:rsidRDefault="00CD56AA">
            <w:pPr>
              <w:spacing w:beforeLines="40" w:before="96" w:afterLines="40" w:after="96"/>
              <w:ind w:left="170" w:right="170"/>
              <w:jc w:val="both"/>
              <w:rPr>
                <w:rFonts w:ascii="Marianne" w:hAnsi="Marianne" w:cs="Arial"/>
                <w:sz w:val="12"/>
                <w:szCs w:val="16"/>
              </w:rPr>
            </w:pPr>
          </w:p>
          <w:p w14:paraId="7AC507E2" w14:textId="77777777" w:rsidR="00CD56AA" w:rsidRDefault="00CD56AA">
            <w:pPr>
              <w:spacing w:beforeLines="40" w:before="96" w:afterLines="40" w:after="96"/>
              <w:ind w:left="170" w:right="170"/>
              <w:jc w:val="both"/>
              <w:rPr>
                <w:rFonts w:ascii="Marianne" w:hAnsi="Marianne" w:cs="Arial"/>
                <w:sz w:val="12"/>
                <w:szCs w:val="16"/>
              </w:rPr>
            </w:pPr>
          </w:p>
          <w:p w14:paraId="73CC6927"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3EAE758" w14:textId="77777777" w:rsidR="00CD56AA" w:rsidRDefault="00CD56AA">
            <w:pPr>
              <w:spacing w:beforeLines="40" w:before="96" w:afterLines="40" w:after="96"/>
              <w:ind w:right="170"/>
              <w:rPr>
                <w:rFonts w:ascii="Marianne" w:hAnsi="Marianne" w:cs="Arial"/>
                <w:sz w:val="12"/>
                <w:szCs w:val="16"/>
              </w:rPr>
            </w:pPr>
          </w:p>
          <w:p w14:paraId="65B9DD47" w14:textId="77777777" w:rsidR="00CD56AA" w:rsidRDefault="00CD56AA">
            <w:pPr>
              <w:spacing w:beforeLines="40" w:before="96" w:afterLines="40" w:after="96"/>
              <w:ind w:right="170"/>
              <w:rPr>
                <w:rFonts w:ascii="Marianne" w:hAnsi="Marianne" w:cs="Arial"/>
                <w:sz w:val="12"/>
                <w:szCs w:val="16"/>
              </w:rPr>
            </w:pPr>
          </w:p>
          <w:p w14:paraId="266AE37B" w14:textId="77777777" w:rsidR="00CD56AA" w:rsidRDefault="00CD56AA">
            <w:pPr>
              <w:spacing w:beforeLines="40" w:before="96" w:afterLines="40" w:after="96"/>
              <w:ind w:right="170"/>
              <w:rPr>
                <w:rFonts w:ascii="Marianne" w:hAnsi="Marianne" w:cs="Arial"/>
                <w:sz w:val="12"/>
                <w:szCs w:val="16"/>
              </w:rPr>
            </w:pPr>
          </w:p>
        </w:tc>
      </w:tr>
      <w:tr w:rsidR="00CD56AA" w14:paraId="06AFFC76" w14:textId="77777777">
        <w:trPr>
          <w:trHeight w:val="3615"/>
          <w:jc w:val="center"/>
        </w:trPr>
        <w:tc>
          <w:tcPr>
            <w:tcW w:w="1986" w:type="dxa"/>
            <w:shd w:val="clear" w:color="auto" w:fill="auto"/>
            <w:vAlign w:val="center"/>
          </w:tcPr>
          <w:p w14:paraId="09135BFA" w14:textId="77777777" w:rsidR="00CD56AA" w:rsidRDefault="00CC5807">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6BC4AFB"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87814">
              <w:rPr>
                <w:rFonts w:ascii="Marianne" w:eastAsia="MS Gothic" w:hAnsi="Marianne" w:cs="Arial"/>
              </w:rPr>
            </w:r>
            <w:r w:rsidR="00987814">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0954BC3"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A8843B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9BA9F1" w14:textId="77777777" w:rsidR="00CD56AA" w:rsidRDefault="00CD56AA">
            <w:pPr>
              <w:spacing w:beforeLines="40" w:before="96" w:afterLines="40" w:after="96"/>
              <w:ind w:left="170" w:right="170"/>
              <w:jc w:val="both"/>
              <w:rPr>
                <w:rFonts w:ascii="Marianne" w:hAnsi="Marianne" w:cs="Arial"/>
                <w:sz w:val="12"/>
                <w:szCs w:val="16"/>
              </w:rPr>
            </w:pPr>
          </w:p>
          <w:p w14:paraId="26D334D4" w14:textId="77777777" w:rsidR="00CD56AA" w:rsidRDefault="00CD56AA">
            <w:pPr>
              <w:spacing w:beforeLines="40" w:before="96" w:afterLines="40" w:after="96"/>
              <w:ind w:left="170" w:right="170"/>
              <w:jc w:val="both"/>
              <w:rPr>
                <w:rFonts w:ascii="Marianne" w:hAnsi="Marianne" w:cs="Arial"/>
                <w:sz w:val="12"/>
                <w:szCs w:val="16"/>
              </w:rPr>
            </w:pPr>
          </w:p>
          <w:p w14:paraId="0F9E7E4A" w14:textId="77777777" w:rsidR="00CD56AA" w:rsidRDefault="00CD56AA">
            <w:pPr>
              <w:spacing w:beforeLines="40" w:before="96" w:afterLines="40" w:after="96"/>
              <w:ind w:left="170" w:right="170"/>
              <w:jc w:val="both"/>
              <w:rPr>
                <w:rFonts w:ascii="Marianne" w:hAnsi="Marianne" w:cs="Arial"/>
                <w:sz w:val="12"/>
                <w:szCs w:val="16"/>
              </w:rPr>
            </w:pPr>
          </w:p>
          <w:p w14:paraId="4E5F851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182BE7E" w14:textId="77777777" w:rsidR="00CD56AA" w:rsidRDefault="00CD56AA">
            <w:pPr>
              <w:spacing w:beforeLines="40" w:before="96" w:afterLines="40" w:after="96"/>
              <w:ind w:right="170"/>
              <w:rPr>
                <w:rFonts w:ascii="Marianne" w:hAnsi="Marianne" w:cs="Arial"/>
                <w:sz w:val="12"/>
                <w:szCs w:val="16"/>
              </w:rPr>
            </w:pPr>
          </w:p>
          <w:p w14:paraId="4FD2C582" w14:textId="77777777" w:rsidR="00CD56AA" w:rsidRDefault="00CD56AA">
            <w:pPr>
              <w:spacing w:beforeLines="40" w:before="96" w:afterLines="40" w:after="96"/>
              <w:ind w:right="170"/>
              <w:rPr>
                <w:rFonts w:ascii="Marianne" w:hAnsi="Marianne" w:cs="Arial"/>
                <w:sz w:val="12"/>
                <w:szCs w:val="16"/>
              </w:rPr>
            </w:pPr>
          </w:p>
          <w:p w14:paraId="63EFEEFB" w14:textId="77777777" w:rsidR="00CD56AA" w:rsidRDefault="00CD56AA">
            <w:pPr>
              <w:spacing w:beforeLines="40" w:before="96" w:afterLines="40" w:after="96"/>
              <w:ind w:right="170"/>
              <w:rPr>
                <w:rFonts w:ascii="Marianne" w:hAnsi="Marianne" w:cs="Arial"/>
                <w:sz w:val="12"/>
                <w:szCs w:val="16"/>
              </w:rPr>
            </w:pPr>
          </w:p>
        </w:tc>
      </w:tr>
    </w:tbl>
    <w:p w14:paraId="2874F636" w14:textId="77777777" w:rsidR="00CD56AA" w:rsidRDefault="00CD56AA">
      <w:pPr>
        <w:tabs>
          <w:tab w:val="left" w:pos="-142"/>
          <w:tab w:val="left" w:pos="4111"/>
        </w:tabs>
        <w:rPr>
          <w:rFonts w:ascii="Marianne" w:hAnsi="Marianne" w:cs="Arial"/>
          <w:b/>
          <w:bCs/>
          <w:sz w:val="22"/>
          <w:szCs w:val="22"/>
        </w:rPr>
      </w:pPr>
    </w:p>
    <w:p w14:paraId="2A164A10" w14:textId="77777777" w:rsidR="00CD56AA" w:rsidRDefault="00CC580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424167D" w14:textId="77777777" w:rsidR="00CD56AA" w:rsidRDefault="00CD56AA">
      <w:pPr>
        <w:keepNext/>
        <w:tabs>
          <w:tab w:val="left" w:pos="-142"/>
          <w:tab w:val="left" w:pos="4111"/>
        </w:tabs>
        <w:jc w:val="both"/>
        <w:rPr>
          <w:rFonts w:ascii="Marianne" w:hAnsi="Marianne" w:cs="Arial"/>
          <w:b/>
          <w:bCs/>
          <w:sz w:val="22"/>
          <w:szCs w:val="22"/>
        </w:rPr>
      </w:pPr>
    </w:p>
    <w:p w14:paraId="677F889B" w14:textId="77777777" w:rsidR="00CD56AA" w:rsidRDefault="00CC58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2A8A24A" w14:textId="77777777" w:rsidR="00CD56AA" w:rsidRDefault="00CD56AA">
      <w:pPr>
        <w:pStyle w:val="En-tte"/>
        <w:tabs>
          <w:tab w:val="clear" w:pos="4536"/>
          <w:tab w:val="clear" w:pos="9072"/>
          <w:tab w:val="left" w:pos="0"/>
          <w:tab w:val="left" w:pos="2160"/>
        </w:tabs>
        <w:jc w:val="both"/>
        <w:rPr>
          <w:rFonts w:ascii="Marianne" w:hAnsi="Marianne" w:cs="Arial"/>
          <w:i/>
          <w:iCs/>
          <w:sz w:val="16"/>
          <w:szCs w:val="16"/>
        </w:rPr>
      </w:pPr>
    </w:p>
    <w:p w14:paraId="3A66ADA6"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0209F1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E82CF8D"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0B612A8B"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29A9D39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73261693"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73CE863" w14:textId="77777777" w:rsidR="00CD56AA" w:rsidRDefault="00CC58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ABCF7F"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5843F115"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184AA71"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198B758A" w14:textId="77777777" w:rsidR="00CD56AA" w:rsidRDefault="00CC58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628E35C" w14:textId="77777777" w:rsidR="00CD56AA" w:rsidRDefault="00CD56AA">
      <w:pPr>
        <w:pStyle w:val="En-tte"/>
        <w:tabs>
          <w:tab w:val="left" w:pos="2160"/>
        </w:tabs>
        <w:ind w:left="284"/>
        <w:jc w:val="both"/>
        <w:rPr>
          <w:rFonts w:ascii="Marianne" w:hAnsi="Marianne" w:cs="Arial"/>
          <w:iCs/>
          <w:sz w:val="16"/>
          <w:szCs w:val="18"/>
        </w:rPr>
      </w:pPr>
    </w:p>
    <w:p w14:paraId="39A70B0D" w14:textId="77777777" w:rsidR="00CD56AA" w:rsidRDefault="00CC58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85FC844" w14:textId="77777777" w:rsidR="00CD56AA" w:rsidRDefault="00CD56AA">
      <w:pPr>
        <w:pStyle w:val="En-tte"/>
        <w:ind w:left="993"/>
        <w:jc w:val="both"/>
        <w:rPr>
          <w:rFonts w:ascii="Marianne" w:hAnsi="Marianne" w:cs="Arial"/>
          <w:iCs/>
          <w:sz w:val="16"/>
          <w:szCs w:val="18"/>
        </w:rPr>
      </w:pPr>
    </w:p>
    <w:p w14:paraId="6D92AAAC" w14:textId="77777777" w:rsidR="00CD56AA" w:rsidRDefault="00CD56AA">
      <w:pPr>
        <w:pStyle w:val="En-tte"/>
        <w:ind w:left="993"/>
        <w:jc w:val="both"/>
        <w:rPr>
          <w:rFonts w:ascii="Marianne" w:hAnsi="Marianne" w:cs="Arial"/>
          <w:iCs/>
          <w:sz w:val="16"/>
          <w:szCs w:val="18"/>
        </w:rPr>
      </w:pPr>
    </w:p>
    <w:p w14:paraId="2EAA7DC0" w14:textId="77777777" w:rsidR="00CD56AA" w:rsidRDefault="00CC58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DA6EC90" w14:textId="77777777" w:rsidR="00CD56AA" w:rsidRDefault="00CD56AA">
      <w:pPr>
        <w:pStyle w:val="En-tte"/>
        <w:tabs>
          <w:tab w:val="left" w:pos="0"/>
          <w:tab w:val="left" w:pos="2160"/>
        </w:tabs>
        <w:ind w:left="993"/>
        <w:jc w:val="both"/>
        <w:rPr>
          <w:rFonts w:ascii="Marianne" w:hAnsi="Marianne" w:cs="Arial"/>
          <w:iCs/>
          <w:sz w:val="16"/>
          <w:szCs w:val="18"/>
        </w:rPr>
      </w:pPr>
    </w:p>
    <w:p w14:paraId="67CE4AE5" w14:textId="77777777" w:rsidR="00CD56AA" w:rsidRDefault="00CD56AA">
      <w:pPr>
        <w:pStyle w:val="En-tte"/>
        <w:tabs>
          <w:tab w:val="left" w:pos="0"/>
          <w:tab w:val="left" w:pos="2160"/>
        </w:tabs>
        <w:ind w:left="993"/>
        <w:jc w:val="both"/>
        <w:rPr>
          <w:rFonts w:ascii="Marianne" w:hAnsi="Marianne" w:cs="Arial"/>
          <w:iCs/>
          <w:sz w:val="16"/>
          <w:szCs w:val="18"/>
        </w:rPr>
      </w:pPr>
    </w:p>
    <w:p w14:paraId="701C1352" w14:textId="77777777" w:rsidR="00CD56AA" w:rsidRDefault="00CD56AA">
      <w:pPr>
        <w:pStyle w:val="En-tte"/>
        <w:tabs>
          <w:tab w:val="left" w:pos="0"/>
          <w:tab w:val="left" w:pos="2160"/>
        </w:tabs>
        <w:ind w:left="993"/>
        <w:jc w:val="both"/>
        <w:rPr>
          <w:rFonts w:ascii="Arial" w:hAnsi="Arial" w:cs="Arial"/>
          <w:iCs/>
          <w:sz w:val="16"/>
          <w:szCs w:val="18"/>
        </w:rPr>
      </w:pPr>
    </w:p>
    <w:p w14:paraId="001E32B8" w14:textId="77777777" w:rsidR="00CD56AA" w:rsidRDefault="00CD56AA">
      <w:pPr>
        <w:pStyle w:val="En-tte"/>
        <w:tabs>
          <w:tab w:val="left" w:pos="0"/>
          <w:tab w:val="left" w:pos="2160"/>
        </w:tabs>
        <w:ind w:left="993"/>
        <w:jc w:val="both"/>
        <w:rPr>
          <w:rFonts w:ascii="Arial" w:hAnsi="Arial" w:cs="Arial"/>
          <w:iCs/>
          <w:sz w:val="16"/>
          <w:szCs w:val="18"/>
        </w:rPr>
      </w:pPr>
    </w:p>
    <w:p w14:paraId="218C6F1F" w14:textId="77777777" w:rsidR="00CD56AA" w:rsidRDefault="00CC58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8FCD89"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5ECCB764"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87814">
        <w:rPr>
          <w:rFonts w:ascii="Marianne" w:hAnsi="Marianne"/>
        </w:rPr>
      </w:r>
      <w:r w:rsidR="0098781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EA46120" w14:textId="77777777" w:rsidR="00CD56AA" w:rsidRDefault="00CC58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2EF4B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B70216C" w14:textId="77777777" w:rsidR="00CD56AA" w:rsidRDefault="00CD56A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D56AA" w14:paraId="461C7B4A" w14:textId="77777777">
        <w:trPr>
          <w:trHeight w:val="629"/>
        </w:trPr>
        <w:tc>
          <w:tcPr>
            <w:tcW w:w="9747" w:type="dxa"/>
            <w:shd w:val="clear" w:color="auto" w:fill="465F9D"/>
          </w:tcPr>
          <w:p w14:paraId="07BF0481" w14:textId="77777777" w:rsidR="00CD56AA" w:rsidRDefault="00CC58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B2A916" w14:textId="77777777" w:rsidR="00CD56AA" w:rsidRDefault="00CD56AA">
      <w:pPr>
        <w:tabs>
          <w:tab w:val="left" w:pos="-142"/>
          <w:tab w:val="left" w:pos="4111"/>
        </w:tabs>
        <w:rPr>
          <w:rFonts w:ascii="Marianne" w:hAnsi="Marianne" w:cs="Arial"/>
          <w:b/>
          <w:bCs/>
          <w:sz w:val="22"/>
          <w:szCs w:val="22"/>
        </w:rPr>
      </w:pPr>
    </w:p>
    <w:p w14:paraId="5A0D9DB6" w14:textId="77777777" w:rsidR="00CD56AA" w:rsidRDefault="00CC58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57683E76" w14:textId="77777777" w:rsidR="00CD56AA" w:rsidRDefault="00CC58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5310B8F" w14:textId="77777777" w:rsidR="00CD56AA" w:rsidRDefault="00CD56AA">
      <w:pPr>
        <w:rPr>
          <w:rFonts w:ascii="Marianne" w:hAnsi="Marianne" w:cs="Arial"/>
        </w:rPr>
      </w:pPr>
    </w:p>
    <w:p w14:paraId="55954CDB"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BB25A94" w14:textId="77777777" w:rsidR="00CD56AA" w:rsidRDefault="00CD56AA">
      <w:pPr>
        <w:jc w:val="both"/>
        <w:rPr>
          <w:rFonts w:ascii="Marianne" w:hAnsi="Marianne" w:cs="Arial"/>
          <w:i/>
          <w:sz w:val="18"/>
        </w:rPr>
      </w:pPr>
    </w:p>
    <w:p w14:paraId="6449C49E" w14:textId="77777777" w:rsidR="00CD56AA" w:rsidRDefault="00CD56AA">
      <w:pPr>
        <w:jc w:val="both"/>
        <w:rPr>
          <w:rFonts w:ascii="Marianne" w:hAnsi="Marianne" w:cs="Arial"/>
          <w:i/>
          <w:sz w:val="18"/>
        </w:rPr>
      </w:pPr>
    </w:p>
    <w:p w14:paraId="7D08CDF7" w14:textId="77777777" w:rsidR="00CD56AA" w:rsidRDefault="00CD56AA">
      <w:pPr>
        <w:jc w:val="both"/>
        <w:rPr>
          <w:rFonts w:ascii="Marianne" w:hAnsi="Marianne" w:cs="Arial"/>
          <w:i/>
          <w:sz w:val="18"/>
        </w:rPr>
      </w:pPr>
    </w:p>
    <w:p w14:paraId="55D28480" w14:textId="77777777" w:rsidR="00CD56AA" w:rsidRDefault="00CD56AA">
      <w:pPr>
        <w:jc w:val="both"/>
        <w:rPr>
          <w:rFonts w:ascii="Marianne" w:hAnsi="Marianne" w:cs="Arial"/>
          <w:i/>
          <w:sz w:val="18"/>
        </w:rPr>
      </w:pPr>
    </w:p>
    <w:p w14:paraId="08320170" w14:textId="77777777" w:rsidR="00CD56AA" w:rsidRDefault="00CD56AA">
      <w:pPr>
        <w:jc w:val="both"/>
        <w:rPr>
          <w:rFonts w:ascii="Marianne" w:hAnsi="Marianne" w:cs="Arial"/>
          <w:i/>
          <w:sz w:val="18"/>
        </w:rPr>
      </w:pPr>
    </w:p>
    <w:p w14:paraId="016DDE7D" w14:textId="77777777" w:rsidR="00CD56AA" w:rsidRDefault="00CD56AA">
      <w:pPr>
        <w:jc w:val="both"/>
        <w:rPr>
          <w:rFonts w:ascii="Marianne" w:hAnsi="Marianne" w:cs="Arial"/>
          <w:i/>
          <w:sz w:val="18"/>
        </w:rPr>
      </w:pPr>
    </w:p>
    <w:p w14:paraId="6EFD08BF" w14:textId="77777777" w:rsidR="00CD56AA" w:rsidRDefault="00CD56AA">
      <w:pPr>
        <w:jc w:val="both"/>
        <w:rPr>
          <w:rFonts w:ascii="Marianne" w:hAnsi="Marianne" w:cs="Arial"/>
          <w:i/>
          <w:sz w:val="18"/>
        </w:rPr>
      </w:pPr>
    </w:p>
    <w:p w14:paraId="7C456F1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C3935C" w14:textId="77777777" w:rsidR="00CD56AA" w:rsidRDefault="00CD56AA">
      <w:pPr>
        <w:jc w:val="both"/>
        <w:rPr>
          <w:rFonts w:ascii="Marianne" w:hAnsi="Marianne" w:cs="Arial"/>
          <w:i/>
          <w:sz w:val="18"/>
        </w:rPr>
      </w:pPr>
    </w:p>
    <w:p w14:paraId="7FF8E757" w14:textId="77777777" w:rsidR="00CD56AA" w:rsidRDefault="00CD56AA">
      <w:pPr>
        <w:jc w:val="both"/>
        <w:rPr>
          <w:rFonts w:ascii="Marianne" w:hAnsi="Marianne" w:cs="Arial"/>
          <w:i/>
          <w:sz w:val="18"/>
        </w:rPr>
      </w:pPr>
    </w:p>
    <w:p w14:paraId="0ACFFA48" w14:textId="77777777" w:rsidR="00CD56AA" w:rsidRDefault="00CD56AA">
      <w:pPr>
        <w:jc w:val="both"/>
        <w:rPr>
          <w:rFonts w:ascii="Marianne" w:hAnsi="Marianne" w:cs="Arial"/>
          <w:i/>
          <w:sz w:val="18"/>
        </w:rPr>
      </w:pPr>
    </w:p>
    <w:p w14:paraId="67C1516E" w14:textId="77777777" w:rsidR="00CD56AA" w:rsidRDefault="00CD56AA">
      <w:pPr>
        <w:jc w:val="both"/>
        <w:rPr>
          <w:rFonts w:ascii="Marianne" w:hAnsi="Marianne" w:cs="Arial"/>
          <w:i/>
          <w:sz w:val="18"/>
        </w:rPr>
      </w:pPr>
    </w:p>
    <w:p w14:paraId="7E5DC86B" w14:textId="77777777" w:rsidR="00CD56AA" w:rsidRDefault="00CD56AA">
      <w:pPr>
        <w:jc w:val="both"/>
        <w:rPr>
          <w:rFonts w:ascii="Marianne" w:hAnsi="Marianne" w:cs="Arial"/>
          <w:i/>
          <w:sz w:val="18"/>
        </w:rPr>
      </w:pPr>
    </w:p>
    <w:p w14:paraId="6EDE9A71" w14:textId="77777777" w:rsidR="00CD56AA" w:rsidRDefault="00CD56AA">
      <w:pPr>
        <w:jc w:val="both"/>
        <w:rPr>
          <w:rFonts w:ascii="Marianne" w:hAnsi="Marianne" w:cs="Arial"/>
          <w:i/>
          <w:sz w:val="18"/>
        </w:rPr>
      </w:pPr>
    </w:p>
    <w:p w14:paraId="6CD7DEB4" w14:textId="77777777" w:rsidR="00CD56AA" w:rsidRDefault="00CD56AA">
      <w:pPr>
        <w:jc w:val="both"/>
        <w:rPr>
          <w:rFonts w:ascii="Marianne" w:hAnsi="Marianne" w:cs="Arial"/>
          <w:i/>
          <w:sz w:val="18"/>
        </w:rPr>
      </w:pPr>
    </w:p>
    <w:p w14:paraId="308790C2" w14:textId="77777777" w:rsidR="00CD56AA" w:rsidRDefault="00CD56AA">
      <w:pPr>
        <w:jc w:val="both"/>
        <w:rPr>
          <w:rFonts w:ascii="Marianne" w:hAnsi="Marianne" w:cs="Arial"/>
          <w:i/>
          <w:sz w:val="18"/>
        </w:rPr>
      </w:pPr>
    </w:p>
    <w:p w14:paraId="5BC93592" w14:textId="77777777" w:rsidR="00CD56AA" w:rsidRDefault="00CD56AA">
      <w:pPr>
        <w:pStyle w:val="En-tte"/>
        <w:tabs>
          <w:tab w:val="clear" w:pos="4536"/>
          <w:tab w:val="clear" w:pos="9072"/>
          <w:tab w:val="left" w:pos="0"/>
          <w:tab w:val="left" w:pos="2160"/>
        </w:tabs>
        <w:jc w:val="both"/>
        <w:rPr>
          <w:rFonts w:ascii="Marianne" w:hAnsi="Marianne" w:cs="Arial"/>
          <w:i/>
          <w:sz w:val="18"/>
        </w:rPr>
      </w:pPr>
    </w:p>
    <w:p w14:paraId="51190CBC" w14:textId="77777777" w:rsidR="00CD56AA" w:rsidRDefault="00CD56AA">
      <w:pPr>
        <w:pStyle w:val="En-tte"/>
        <w:tabs>
          <w:tab w:val="clear" w:pos="4536"/>
          <w:tab w:val="clear" w:pos="9072"/>
          <w:tab w:val="left" w:pos="0"/>
          <w:tab w:val="left" w:pos="2160"/>
        </w:tabs>
        <w:jc w:val="both"/>
        <w:rPr>
          <w:rFonts w:ascii="Marianne" w:hAnsi="Marianne" w:cs="Arial"/>
          <w:b/>
          <w:bCs/>
          <w:sz w:val="22"/>
          <w:szCs w:val="22"/>
        </w:rPr>
      </w:pPr>
    </w:p>
    <w:p w14:paraId="490A7B50"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2297EE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CF76C9D" w14:textId="77777777" w:rsidR="00CD56AA" w:rsidRDefault="00CD56AA">
      <w:pPr>
        <w:jc w:val="both"/>
        <w:rPr>
          <w:rFonts w:ascii="Marianne" w:hAnsi="Marianne" w:cs="Arial"/>
          <w:sz w:val="18"/>
        </w:rPr>
      </w:pPr>
    </w:p>
    <w:p w14:paraId="3B0EC26A" w14:textId="77777777" w:rsidR="00CD56AA" w:rsidRDefault="00CC58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40452E41" w14:textId="77777777" w:rsidR="00CD56AA" w:rsidRDefault="00CD56AA">
      <w:pPr>
        <w:ind w:left="284"/>
        <w:jc w:val="both"/>
        <w:rPr>
          <w:rFonts w:ascii="Marianne" w:hAnsi="Marianne" w:cs="Arial"/>
          <w:sz w:val="16"/>
        </w:rPr>
      </w:pPr>
    </w:p>
    <w:p w14:paraId="390C53F9" w14:textId="77777777" w:rsidR="00CD56AA" w:rsidRDefault="00CD56AA">
      <w:pPr>
        <w:ind w:left="284"/>
        <w:jc w:val="both"/>
        <w:rPr>
          <w:rFonts w:ascii="Marianne" w:hAnsi="Marianne" w:cs="Arial"/>
          <w:sz w:val="16"/>
        </w:rPr>
      </w:pPr>
    </w:p>
    <w:p w14:paraId="28FE4190" w14:textId="77777777" w:rsidR="00CD56AA" w:rsidRDefault="00CD56AA">
      <w:pPr>
        <w:ind w:left="284"/>
        <w:jc w:val="both"/>
        <w:rPr>
          <w:rFonts w:ascii="Marianne" w:hAnsi="Marianne" w:cs="Arial"/>
          <w:sz w:val="16"/>
        </w:rPr>
      </w:pPr>
    </w:p>
    <w:p w14:paraId="3D25FD71" w14:textId="77777777" w:rsidR="00CD56AA" w:rsidRDefault="00CC58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578A081" w14:textId="77777777" w:rsidR="00CD56AA" w:rsidRDefault="00CD56AA">
      <w:pPr>
        <w:ind w:left="284"/>
        <w:jc w:val="both"/>
        <w:rPr>
          <w:rFonts w:ascii="Marianne" w:hAnsi="Marianne" w:cs="Arial"/>
          <w:sz w:val="16"/>
        </w:rPr>
      </w:pPr>
    </w:p>
    <w:p w14:paraId="2FB26781" w14:textId="77777777" w:rsidR="00CD56AA" w:rsidRDefault="00CD56AA">
      <w:pPr>
        <w:ind w:left="284"/>
        <w:jc w:val="both"/>
        <w:rPr>
          <w:rFonts w:ascii="Marianne" w:hAnsi="Marianne" w:cs="Arial"/>
          <w:sz w:val="16"/>
        </w:rPr>
      </w:pPr>
    </w:p>
    <w:p w14:paraId="6A399667" w14:textId="77777777" w:rsidR="00CD56AA" w:rsidRDefault="00CD56AA">
      <w:pPr>
        <w:ind w:left="284"/>
        <w:jc w:val="both"/>
        <w:rPr>
          <w:rFonts w:ascii="Marianne" w:hAnsi="Marianne" w:cs="Arial"/>
          <w:sz w:val="16"/>
        </w:rPr>
      </w:pPr>
    </w:p>
    <w:p w14:paraId="3E4BE5C1" w14:textId="77777777" w:rsidR="00CD56AA" w:rsidRDefault="00CD56AA">
      <w:pPr>
        <w:ind w:left="284"/>
        <w:jc w:val="both"/>
        <w:rPr>
          <w:rFonts w:ascii="Marianne" w:hAnsi="Marianne" w:cs="Arial"/>
          <w:sz w:val="16"/>
        </w:rPr>
      </w:pPr>
    </w:p>
    <w:p w14:paraId="00B9EC04" w14:textId="77777777" w:rsidR="00CD56AA" w:rsidRDefault="00CD56A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D56AA" w14:paraId="530D326A" w14:textId="77777777">
        <w:trPr>
          <w:trHeight w:val="653"/>
        </w:trPr>
        <w:tc>
          <w:tcPr>
            <w:tcW w:w="9994" w:type="dxa"/>
            <w:shd w:val="clear" w:color="auto" w:fill="465F9D"/>
          </w:tcPr>
          <w:p w14:paraId="77A01331"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C53FC60"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7D05CFFB"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308B99B" w14:textId="77777777" w:rsidR="00CD56AA" w:rsidRDefault="00CD56AA">
      <w:pPr>
        <w:ind w:left="284"/>
        <w:rPr>
          <w:rFonts w:ascii="Marianne" w:hAnsi="Marianne" w:cs="Arial"/>
        </w:rPr>
      </w:pPr>
    </w:p>
    <w:p w14:paraId="60C55F06" w14:textId="77777777" w:rsidR="00CD56AA" w:rsidRDefault="00CC58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0EDB62B7" w14:textId="77777777" w:rsidR="00CD56AA" w:rsidRDefault="00CD56A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D56AA" w14:paraId="16EF3A1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166D1C9" w14:textId="77777777" w:rsidR="00CD56AA" w:rsidRDefault="00CD56A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08AD48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908F877"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30E5D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D56AA" w14:paraId="43DBBF39"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2932511"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01F24B" w14:textId="77777777" w:rsidR="00CD56AA" w:rsidRDefault="00CD56AA">
            <w:pPr>
              <w:tabs>
                <w:tab w:val="left" w:pos="864"/>
              </w:tabs>
              <w:snapToGrid w:val="0"/>
              <w:spacing w:before="120" w:after="120"/>
              <w:rPr>
                <w:rFonts w:ascii="Marianne" w:hAnsi="Marianne" w:cs="Arial"/>
                <w:sz w:val="16"/>
                <w:szCs w:val="16"/>
              </w:rPr>
            </w:pPr>
          </w:p>
          <w:p w14:paraId="6FB8D71F" w14:textId="77777777" w:rsidR="00CD56AA" w:rsidRDefault="00CD56A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121C317" w14:textId="77777777" w:rsidR="00CD56AA" w:rsidRDefault="00CD56A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7460287" w14:textId="77777777" w:rsidR="00CD56AA" w:rsidRDefault="00CD56AA">
            <w:pPr>
              <w:tabs>
                <w:tab w:val="left" w:pos="864"/>
              </w:tabs>
              <w:snapToGrid w:val="0"/>
              <w:spacing w:before="120" w:after="120"/>
              <w:jc w:val="right"/>
              <w:rPr>
                <w:rFonts w:ascii="Marianne" w:hAnsi="Marianne" w:cs="Arial"/>
                <w:sz w:val="16"/>
                <w:szCs w:val="16"/>
              </w:rPr>
            </w:pPr>
          </w:p>
        </w:tc>
      </w:tr>
      <w:tr w:rsidR="00CD56AA" w14:paraId="7890F4E2" w14:textId="77777777">
        <w:trPr>
          <w:trHeight w:val="737"/>
        </w:trPr>
        <w:tc>
          <w:tcPr>
            <w:tcW w:w="2566" w:type="dxa"/>
            <w:tcBorders>
              <w:left w:val="single" w:sz="8" w:space="0" w:color="000000"/>
              <w:bottom w:val="single" w:sz="8" w:space="0" w:color="000000"/>
            </w:tcBorders>
            <w:shd w:val="clear" w:color="auto" w:fill="auto"/>
          </w:tcPr>
          <w:p w14:paraId="6043C0CD"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248632C" w14:textId="77777777" w:rsidR="00CD56AA" w:rsidRDefault="00CD56AA">
            <w:pPr>
              <w:tabs>
                <w:tab w:val="left" w:pos="864"/>
              </w:tabs>
              <w:snapToGrid w:val="0"/>
              <w:spacing w:before="120" w:after="120"/>
              <w:rPr>
                <w:rFonts w:ascii="Marianne" w:hAnsi="Marianne" w:cs="Arial"/>
                <w:sz w:val="16"/>
                <w:szCs w:val="16"/>
              </w:rPr>
            </w:pPr>
          </w:p>
          <w:p w14:paraId="4E115BA3"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AF54F17" w14:textId="77777777" w:rsidR="00CD56AA" w:rsidRDefault="00CD56AA">
            <w:pPr>
              <w:tabs>
                <w:tab w:val="left" w:pos="864"/>
              </w:tabs>
              <w:snapToGrid w:val="0"/>
              <w:spacing w:before="120" w:after="120"/>
              <w:jc w:val="right"/>
              <w:rPr>
                <w:rFonts w:ascii="Marianne" w:hAnsi="Marianne" w:cs="Arial"/>
                <w:sz w:val="16"/>
                <w:szCs w:val="16"/>
              </w:rPr>
            </w:pPr>
          </w:p>
          <w:p w14:paraId="7FE7D4C8"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BDAFC08" w14:textId="77777777" w:rsidR="00CD56AA" w:rsidRDefault="00CD56AA">
            <w:pPr>
              <w:tabs>
                <w:tab w:val="left" w:pos="864"/>
              </w:tabs>
              <w:snapToGrid w:val="0"/>
              <w:spacing w:before="120" w:after="120"/>
              <w:jc w:val="right"/>
              <w:rPr>
                <w:rFonts w:ascii="Marianne" w:hAnsi="Marianne" w:cs="Arial"/>
                <w:sz w:val="16"/>
                <w:szCs w:val="16"/>
              </w:rPr>
            </w:pPr>
          </w:p>
          <w:p w14:paraId="1B03B705" w14:textId="77777777" w:rsidR="00CD56AA" w:rsidRDefault="00CC58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C0F7989" w14:textId="77777777" w:rsidR="00CD56AA" w:rsidRDefault="00CD56AA">
      <w:pPr>
        <w:tabs>
          <w:tab w:val="left" w:pos="864"/>
        </w:tabs>
        <w:jc w:val="both"/>
        <w:rPr>
          <w:rFonts w:ascii="Marianne" w:hAnsi="Marianne" w:cs="Arial"/>
        </w:rPr>
      </w:pPr>
    </w:p>
    <w:p w14:paraId="28B66B4A" w14:textId="77777777" w:rsidR="00CD56AA" w:rsidRDefault="00CC58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793ECCB9" w14:textId="77777777" w:rsidR="00CD56AA" w:rsidRDefault="00CD56AA">
      <w:pPr>
        <w:tabs>
          <w:tab w:val="left" w:pos="864"/>
        </w:tabs>
        <w:jc w:val="both"/>
        <w:rPr>
          <w:rFonts w:ascii="Marianne" w:hAnsi="Marianne" w:cs="Arial"/>
        </w:rPr>
      </w:pPr>
    </w:p>
    <w:p w14:paraId="7940C30C" w14:textId="77777777" w:rsidR="00CD56AA" w:rsidRDefault="00CC5807">
      <w:pPr>
        <w:tabs>
          <w:tab w:val="left" w:pos="864"/>
        </w:tabs>
        <w:ind w:left="567"/>
        <w:jc w:val="both"/>
        <w:rPr>
          <w:rFonts w:ascii="Marianne" w:hAnsi="Marianne" w:cs="Arial"/>
        </w:rPr>
      </w:pPr>
      <w:r>
        <w:rPr>
          <w:rFonts w:ascii="Marianne" w:hAnsi="Marianne" w:cs="Arial"/>
        </w:rPr>
        <w:t>……./…………./……</w:t>
      </w:r>
    </w:p>
    <w:p w14:paraId="4487AEA7" w14:textId="77777777" w:rsidR="00CD56AA" w:rsidRDefault="00CD56AA">
      <w:pPr>
        <w:tabs>
          <w:tab w:val="left" w:pos="864"/>
        </w:tabs>
        <w:jc w:val="both"/>
        <w:rPr>
          <w:rFonts w:ascii="Marianne" w:hAnsi="Marianne" w:cs="Arial"/>
        </w:rPr>
      </w:pPr>
    </w:p>
    <w:p w14:paraId="244409EC"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13D60A0" w14:textId="77777777" w:rsidR="00CD56AA" w:rsidRDefault="00CC58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AB0B551"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38289A13" w14:textId="77777777" w:rsidR="00CD56AA" w:rsidRDefault="00CD56AA">
      <w:pPr>
        <w:tabs>
          <w:tab w:val="left" w:pos="864"/>
        </w:tabs>
        <w:jc w:val="both"/>
        <w:rPr>
          <w:rFonts w:ascii="Marianne" w:hAnsi="Marianne" w:cs="Arial"/>
        </w:rPr>
      </w:pPr>
    </w:p>
    <w:p w14:paraId="08ABA6D8"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87814">
        <w:rPr>
          <w:rFonts w:ascii="Marianne" w:hAnsi="Marianne"/>
        </w:rPr>
      </w:r>
      <w:r w:rsidR="0098781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C2C5B13" w14:textId="77777777" w:rsidR="00CD56AA" w:rsidRDefault="00CC58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CAEC0F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72EA8FE"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415CE26" w14:textId="77777777" w:rsidR="00CD56AA" w:rsidRDefault="00CD56AA">
      <w:pPr>
        <w:tabs>
          <w:tab w:val="left" w:pos="864"/>
        </w:tabs>
        <w:jc w:val="both"/>
        <w:rPr>
          <w:rFonts w:ascii="Marianne" w:hAnsi="Marianne" w:cs="Arial"/>
        </w:rPr>
      </w:pPr>
    </w:p>
    <w:p w14:paraId="13925249" w14:textId="77777777" w:rsidR="00CD56AA" w:rsidRDefault="00CC580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F6B831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A923CD8" w14:textId="77777777" w:rsidR="00CD56AA" w:rsidRDefault="00CD56AA">
      <w:pPr>
        <w:rPr>
          <w:rFonts w:ascii="Marianne" w:hAnsi="Marianne" w:cs="Arial"/>
          <w:sz w:val="18"/>
        </w:rPr>
      </w:pPr>
    </w:p>
    <w:p w14:paraId="2734D242" w14:textId="77777777" w:rsidR="00CD56AA" w:rsidRDefault="00CC58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072F2C3" w14:textId="77777777" w:rsidR="00CD56AA" w:rsidRDefault="00CD56AA">
      <w:pPr>
        <w:ind w:left="284"/>
        <w:rPr>
          <w:rFonts w:ascii="Marianne" w:hAnsi="Marianne" w:cs="Arial"/>
          <w:sz w:val="16"/>
        </w:rPr>
      </w:pPr>
    </w:p>
    <w:p w14:paraId="44D7F2F0" w14:textId="77777777" w:rsidR="00CD56AA" w:rsidRDefault="00CD56AA">
      <w:pPr>
        <w:ind w:left="284"/>
        <w:rPr>
          <w:rFonts w:ascii="Marianne" w:hAnsi="Marianne" w:cs="Arial"/>
          <w:sz w:val="16"/>
        </w:rPr>
      </w:pPr>
    </w:p>
    <w:p w14:paraId="2B8FC1B2" w14:textId="77777777" w:rsidR="00CD56AA" w:rsidRDefault="00CD56AA">
      <w:pPr>
        <w:ind w:left="284"/>
        <w:rPr>
          <w:rFonts w:ascii="Marianne" w:hAnsi="Marianne" w:cs="Arial"/>
          <w:sz w:val="16"/>
        </w:rPr>
      </w:pPr>
    </w:p>
    <w:p w14:paraId="4506A1B4" w14:textId="77777777" w:rsidR="00CD56AA" w:rsidRDefault="00CC58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A7660A4" w14:textId="77777777" w:rsidR="00CD56AA" w:rsidRDefault="00CD56AA">
      <w:pPr>
        <w:ind w:left="284"/>
        <w:rPr>
          <w:rFonts w:ascii="Marianne" w:hAnsi="Marianne" w:cs="Arial"/>
        </w:rPr>
      </w:pPr>
    </w:p>
    <w:p w14:paraId="1A663CC9" w14:textId="77777777" w:rsidR="00CD56AA" w:rsidRDefault="00CD56AA">
      <w:pPr>
        <w:ind w:left="284"/>
        <w:rPr>
          <w:rFonts w:ascii="Marianne" w:hAnsi="Marianne" w:cs="Arial"/>
        </w:rPr>
      </w:pPr>
    </w:p>
    <w:p w14:paraId="5F36B040" w14:textId="77777777" w:rsidR="00CD56AA" w:rsidRDefault="00CD56AA">
      <w:pPr>
        <w:ind w:left="284"/>
        <w:rPr>
          <w:rFonts w:ascii="Marianne" w:hAnsi="Marianne" w:cs="Arial"/>
        </w:rPr>
      </w:pPr>
    </w:p>
    <w:p w14:paraId="50148128" w14:textId="77777777" w:rsidR="00CD56AA" w:rsidRDefault="00CD56A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264CC24" w14:textId="77777777">
        <w:tc>
          <w:tcPr>
            <w:tcW w:w="9852" w:type="dxa"/>
            <w:shd w:val="clear" w:color="auto" w:fill="465F9D"/>
          </w:tcPr>
          <w:p w14:paraId="3DABC9AD"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FF82FD5"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F4FE569"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720AE42"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BC9EDE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CB854D1" w14:textId="77777777" w:rsidR="00CD56AA" w:rsidRDefault="00CD56AA">
      <w:pPr>
        <w:pStyle w:val="En-tte"/>
        <w:tabs>
          <w:tab w:val="clear" w:pos="4536"/>
          <w:tab w:val="clear" w:pos="9072"/>
          <w:tab w:val="left" w:pos="864"/>
        </w:tabs>
        <w:rPr>
          <w:rFonts w:ascii="Marianne" w:hAnsi="Marianne" w:cs="Arial"/>
        </w:rPr>
      </w:pPr>
    </w:p>
    <w:p w14:paraId="369A9B9C" w14:textId="77777777" w:rsidR="00CD56AA" w:rsidRDefault="00CD56AA">
      <w:pPr>
        <w:pStyle w:val="En-tte"/>
        <w:tabs>
          <w:tab w:val="clear" w:pos="4536"/>
          <w:tab w:val="clear" w:pos="9072"/>
          <w:tab w:val="left" w:pos="864"/>
        </w:tabs>
        <w:rPr>
          <w:rFonts w:ascii="Marianne" w:hAnsi="Marianne" w:cs="Arial"/>
        </w:rPr>
      </w:pPr>
    </w:p>
    <w:p w14:paraId="645086A9" w14:textId="77777777" w:rsidR="00CD56AA" w:rsidRDefault="00CD56AA">
      <w:pPr>
        <w:pStyle w:val="En-tte"/>
        <w:tabs>
          <w:tab w:val="clear" w:pos="4536"/>
          <w:tab w:val="clear" w:pos="9072"/>
          <w:tab w:val="left" w:pos="864"/>
        </w:tabs>
        <w:rPr>
          <w:rFonts w:ascii="Marianne" w:hAnsi="Marianne" w:cs="Arial"/>
        </w:rPr>
      </w:pPr>
    </w:p>
    <w:p w14:paraId="004AFD2E" w14:textId="77777777" w:rsidR="00CD56AA" w:rsidRDefault="00CD56AA">
      <w:pPr>
        <w:pStyle w:val="En-tte"/>
        <w:tabs>
          <w:tab w:val="clear" w:pos="4536"/>
          <w:tab w:val="clear" w:pos="9072"/>
          <w:tab w:val="left" w:pos="864"/>
        </w:tabs>
        <w:rPr>
          <w:rFonts w:ascii="Marianne" w:hAnsi="Marianne" w:cs="Arial"/>
        </w:rPr>
      </w:pPr>
    </w:p>
    <w:p w14:paraId="57DF83E2" w14:textId="77777777" w:rsidR="00CD56AA" w:rsidRDefault="00CD56AA">
      <w:pPr>
        <w:pStyle w:val="En-tte"/>
        <w:tabs>
          <w:tab w:val="clear" w:pos="4536"/>
          <w:tab w:val="clear" w:pos="9072"/>
          <w:tab w:val="left" w:pos="864"/>
        </w:tabs>
        <w:rPr>
          <w:rFonts w:ascii="Marianne" w:hAnsi="Marianne" w:cs="Arial"/>
        </w:rPr>
      </w:pPr>
    </w:p>
    <w:p w14:paraId="34D35B75"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B685E03" w14:textId="77777777" w:rsidR="00CD56AA" w:rsidRDefault="00CD56AA">
      <w:pPr>
        <w:pStyle w:val="En-tte"/>
        <w:tabs>
          <w:tab w:val="clear" w:pos="4536"/>
          <w:tab w:val="clear" w:pos="9072"/>
          <w:tab w:val="left" w:pos="864"/>
        </w:tabs>
        <w:rPr>
          <w:rFonts w:ascii="Marianne" w:hAnsi="Marianne" w:cs="Arial"/>
        </w:rPr>
      </w:pPr>
    </w:p>
    <w:p w14:paraId="5DEB7001" w14:textId="77777777" w:rsidR="00CD56AA" w:rsidRDefault="00CC58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C34CB2E"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0635E02" w14:textId="77777777" w:rsidR="00CD56AA" w:rsidRDefault="00CD56AA">
      <w:pPr>
        <w:pStyle w:val="En-tte"/>
        <w:tabs>
          <w:tab w:val="left" w:pos="864"/>
        </w:tabs>
        <w:rPr>
          <w:rFonts w:ascii="Marianne" w:hAnsi="Marianne" w:cs="Arial"/>
        </w:rPr>
      </w:pPr>
    </w:p>
    <w:p w14:paraId="7F1A3256" w14:textId="77777777" w:rsidR="00CD56AA" w:rsidRDefault="00CC5807">
      <w:pPr>
        <w:ind w:left="284"/>
        <w:rPr>
          <w:rFonts w:ascii="Marianne" w:hAnsi="Marianne" w:cs="Arial"/>
          <w:sz w:val="16"/>
        </w:rPr>
      </w:pPr>
      <w:r>
        <w:rPr>
          <w:rFonts w:ascii="Marianne" w:hAnsi="Marianne" w:cs="Arial"/>
          <w:sz w:val="16"/>
        </w:rPr>
        <w:t>- Adresse internet :</w:t>
      </w:r>
    </w:p>
    <w:p w14:paraId="2B0A159D" w14:textId="77777777" w:rsidR="00CD56AA" w:rsidRDefault="00CD56AA">
      <w:pPr>
        <w:pStyle w:val="En-tte"/>
        <w:tabs>
          <w:tab w:val="left" w:pos="864"/>
        </w:tabs>
        <w:rPr>
          <w:rFonts w:ascii="Marianne" w:hAnsi="Marianne" w:cs="Arial"/>
        </w:rPr>
      </w:pPr>
    </w:p>
    <w:p w14:paraId="3CEC0060" w14:textId="77777777" w:rsidR="00CD56AA" w:rsidRDefault="00CD56AA">
      <w:pPr>
        <w:pStyle w:val="En-tte"/>
        <w:tabs>
          <w:tab w:val="left" w:pos="864"/>
        </w:tabs>
        <w:rPr>
          <w:rFonts w:ascii="Marianne" w:hAnsi="Marianne" w:cs="Arial"/>
        </w:rPr>
      </w:pPr>
    </w:p>
    <w:p w14:paraId="44D742A2" w14:textId="77777777" w:rsidR="00CD56AA" w:rsidRDefault="00CC5807">
      <w:pPr>
        <w:ind w:left="284"/>
        <w:rPr>
          <w:rFonts w:ascii="Marianne" w:hAnsi="Marianne" w:cs="Arial"/>
          <w:sz w:val="16"/>
        </w:rPr>
      </w:pPr>
      <w:r>
        <w:rPr>
          <w:rFonts w:ascii="Marianne" w:hAnsi="Marianne" w:cs="Arial"/>
          <w:sz w:val="16"/>
        </w:rPr>
        <w:t>- Renseignements nécessaires pour y accéder :</w:t>
      </w:r>
    </w:p>
    <w:p w14:paraId="11241FF0" w14:textId="77777777" w:rsidR="00CD56AA" w:rsidRDefault="00CD56AA">
      <w:pPr>
        <w:ind w:left="284"/>
        <w:rPr>
          <w:rFonts w:ascii="Marianne" w:hAnsi="Marianne" w:cs="Arial"/>
          <w:sz w:val="16"/>
        </w:rPr>
      </w:pPr>
    </w:p>
    <w:p w14:paraId="31EA00EC" w14:textId="77777777" w:rsidR="00CD56AA" w:rsidRDefault="00CD56AA">
      <w:pPr>
        <w:ind w:left="284"/>
      </w:pPr>
    </w:p>
    <w:p w14:paraId="79322331" w14:textId="77777777" w:rsidR="00CD56AA" w:rsidRDefault="00CD56A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3C26342F" w14:textId="77777777">
        <w:trPr>
          <w:trHeight w:val="712"/>
        </w:trPr>
        <w:tc>
          <w:tcPr>
            <w:tcW w:w="9710" w:type="dxa"/>
            <w:shd w:val="clear" w:color="auto" w:fill="465F9D"/>
          </w:tcPr>
          <w:p w14:paraId="137CF741" w14:textId="77777777" w:rsidR="00CD56AA" w:rsidRDefault="00CC58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0ACB210" w14:textId="77777777" w:rsidR="00CD56AA" w:rsidRDefault="00CC5807">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C37D220" w14:textId="77777777" w:rsidR="00CD56AA" w:rsidRDefault="00CC58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484E5F3" w14:textId="77777777" w:rsidR="00CD56AA" w:rsidRDefault="00CD56AA">
      <w:pPr>
        <w:tabs>
          <w:tab w:val="left" w:pos="576"/>
        </w:tabs>
        <w:rPr>
          <w:rFonts w:ascii="Marianne" w:hAnsi="Marianne" w:cs="Arial"/>
          <w:iCs/>
        </w:rPr>
      </w:pPr>
    </w:p>
    <w:p w14:paraId="19766A54" w14:textId="77777777" w:rsidR="00CD56AA" w:rsidRDefault="00CC58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ED9E431" w14:textId="77777777" w:rsidR="00CD56AA" w:rsidRDefault="00CC5807">
      <w:pPr>
        <w:jc w:val="both"/>
        <w:rPr>
          <w:rFonts w:ascii="Marianne" w:hAnsi="Marianne" w:cs="Arial"/>
          <w:i/>
          <w:iCs/>
          <w:sz w:val="18"/>
          <w:szCs w:val="18"/>
        </w:rPr>
      </w:pPr>
      <w:r>
        <w:rPr>
          <w:rFonts w:ascii="Marianne" w:hAnsi="Marianne" w:cs="Arial"/>
          <w:i/>
          <w:iCs/>
          <w:sz w:val="18"/>
          <w:szCs w:val="18"/>
        </w:rPr>
        <w:t>(Adapter le tableau autant que nécessaire)</w:t>
      </w:r>
    </w:p>
    <w:p w14:paraId="3814172D" w14:textId="77777777" w:rsidR="00CD56AA" w:rsidRDefault="00CD56A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D56AA" w14:paraId="51EEBC62" w14:textId="77777777">
        <w:trPr>
          <w:trHeight w:val="1200"/>
        </w:trPr>
        <w:tc>
          <w:tcPr>
            <w:tcW w:w="832" w:type="dxa"/>
            <w:tcBorders>
              <w:top w:val="single" w:sz="4" w:space="0" w:color="000000"/>
              <w:left w:val="single" w:sz="4" w:space="0" w:color="000000"/>
              <w:bottom w:val="single" w:sz="4" w:space="0" w:color="000000"/>
            </w:tcBorders>
            <w:vAlign w:val="center"/>
          </w:tcPr>
          <w:p w14:paraId="75C9D80F" w14:textId="77777777" w:rsidR="00CD56AA" w:rsidRDefault="00CC5807">
            <w:pPr>
              <w:jc w:val="center"/>
              <w:rPr>
                <w:rFonts w:ascii="Marianne" w:hAnsi="Marianne" w:cs="Arial"/>
                <w:b/>
              </w:rPr>
            </w:pPr>
            <w:r>
              <w:rPr>
                <w:rFonts w:ascii="Marianne" w:hAnsi="Marianne" w:cs="Arial"/>
                <w:b/>
              </w:rPr>
              <w:t>N°</w:t>
            </w:r>
          </w:p>
          <w:p w14:paraId="5B72B8ED" w14:textId="77777777" w:rsidR="00CD56AA" w:rsidRDefault="00CC5807">
            <w:pPr>
              <w:jc w:val="center"/>
              <w:rPr>
                <w:rFonts w:ascii="Marianne" w:hAnsi="Marianne" w:cs="Arial"/>
                <w:b/>
              </w:rPr>
            </w:pPr>
            <w:r>
              <w:rPr>
                <w:rFonts w:ascii="Marianne" w:hAnsi="Marianne" w:cs="Arial"/>
                <w:b/>
              </w:rPr>
              <w:t>du</w:t>
            </w:r>
          </w:p>
          <w:p w14:paraId="5B2D3124" w14:textId="77777777" w:rsidR="00CD56AA" w:rsidRDefault="00CC58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C31222" w14:textId="77777777" w:rsidR="00CD56AA" w:rsidRDefault="00CC58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B9D50" w14:textId="77777777" w:rsidR="00CD56AA" w:rsidRDefault="00CC58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D56AA" w14:paraId="73004662" w14:textId="77777777">
        <w:trPr>
          <w:trHeight w:val="1021"/>
        </w:trPr>
        <w:tc>
          <w:tcPr>
            <w:tcW w:w="832" w:type="dxa"/>
            <w:tcBorders>
              <w:top w:val="single" w:sz="4" w:space="0" w:color="000000"/>
              <w:left w:val="single" w:sz="4" w:space="0" w:color="000000"/>
            </w:tcBorders>
            <w:shd w:val="clear" w:color="auto" w:fill="B4C6E7"/>
          </w:tcPr>
          <w:p w14:paraId="4EBDEFE4" w14:textId="77777777" w:rsidR="00CD56AA" w:rsidRDefault="00CD56A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7A8D412" w14:textId="77777777" w:rsidR="00CD56AA" w:rsidRDefault="00CD56A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2DC9300" w14:textId="77777777" w:rsidR="00CD56AA" w:rsidRDefault="00CD56AA">
            <w:pPr>
              <w:snapToGrid w:val="0"/>
              <w:jc w:val="both"/>
              <w:rPr>
                <w:rFonts w:ascii="Marianne" w:hAnsi="Marianne" w:cs="Arial"/>
              </w:rPr>
            </w:pPr>
          </w:p>
        </w:tc>
      </w:tr>
      <w:tr w:rsidR="00CD56AA" w14:paraId="3680E067" w14:textId="77777777">
        <w:trPr>
          <w:trHeight w:val="1021"/>
        </w:trPr>
        <w:tc>
          <w:tcPr>
            <w:tcW w:w="832" w:type="dxa"/>
            <w:tcBorders>
              <w:left w:val="single" w:sz="4" w:space="0" w:color="000000"/>
            </w:tcBorders>
          </w:tcPr>
          <w:p w14:paraId="6C990034"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4A9CC97"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11AA6E1" w14:textId="77777777" w:rsidR="00CD56AA" w:rsidRDefault="00CD56AA">
            <w:pPr>
              <w:snapToGrid w:val="0"/>
              <w:jc w:val="both"/>
              <w:rPr>
                <w:rFonts w:ascii="Marianne" w:hAnsi="Marianne" w:cs="Arial"/>
              </w:rPr>
            </w:pPr>
          </w:p>
        </w:tc>
      </w:tr>
      <w:tr w:rsidR="00CD56AA" w14:paraId="5EE8A395" w14:textId="77777777">
        <w:trPr>
          <w:trHeight w:val="1021"/>
        </w:trPr>
        <w:tc>
          <w:tcPr>
            <w:tcW w:w="832" w:type="dxa"/>
            <w:tcBorders>
              <w:left w:val="single" w:sz="4" w:space="0" w:color="000000"/>
            </w:tcBorders>
            <w:shd w:val="clear" w:color="auto" w:fill="B4C6E7"/>
          </w:tcPr>
          <w:p w14:paraId="092DA10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686E8E0"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0A0ABB8" w14:textId="77777777" w:rsidR="00CD56AA" w:rsidRDefault="00CD56AA">
            <w:pPr>
              <w:snapToGrid w:val="0"/>
              <w:jc w:val="both"/>
              <w:rPr>
                <w:rFonts w:ascii="Marianne" w:hAnsi="Marianne" w:cs="Arial"/>
              </w:rPr>
            </w:pPr>
          </w:p>
        </w:tc>
      </w:tr>
      <w:tr w:rsidR="00CD56AA" w14:paraId="2AC6C0B0" w14:textId="77777777">
        <w:trPr>
          <w:trHeight w:val="1021"/>
        </w:trPr>
        <w:tc>
          <w:tcPr>
            <w:tcW w:w="832" w:type="dxa"/>
            <w:tcBorders>
              <w:left w:val="single" w:sz="4" w:space="0" w:color="000000"/>
            </w:tcBorders>
          </w:tcPr>
          <w:p w14:paraId="1DD8812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15DF1F24"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BBA727C" w14:textId="77777777" w:rsidR="00CD56AA" w:rsidRDefault="00CD56AA">
            <w:pPr>
              <w:snapToGrid w:val="0"/>
              <w:jc w:val="both"/>
              <w:rPr>
                <w:rFonts w:ascii="Marianne" w:hAnsi="Marianne" w:cs="Arial"/>
              </w:rPr>
            </w:pPr>
          </w:p>
        </w:tc>
      </w:tr>
      <w:tr w:rsidR="00CD56AA" w14:paraId="06DEF8D7" w14:textId="77777777">
        <w:trPr>
          <w:trHeight w:val="1021"/>
        </w:trPr>
        <w:tc>
          <w:tcPr>
            <w:tcW w:w="832" w:type="dxa"/>
            <w:tcBorders>
              <w:left w:val="single" w:sz="4" w:space="0" w:color="000000"/>
            </w:tcBorders>
            <w:shd w:val="clear" w:color="auto" w:fill="B4C6E7"/>
          </w:tcPr>
          <w:p w14:paraId="25DAD7E9"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5799D36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3509E8A" w14:textId="77777777" w:rsidR="00CD56AA" w:rsidRDefault="00CD56AA">
            <w:pPr>
              <w:snapToGrid w:val="0"/>
              <w:jc w:val="both"/>
              <w:rPr>
                <w:rFonts w:ascii="Marianne" w:hAnsi="Marianne" w:cs="Arial"/>
              </w:rPr>
            </w:pPr>
          </w:p>
        </w:tc>
      </w:tr>
      <w:tr w:rsidR="00CD56AA" w14:paraId="42CDC27D" w14:textId="77777777">
        <w:trPr>
          <w:trHeight w:val="1021"/>
        </w:trPr>
        <w:tc>
          <w:tcPr>
            <w:tcW w:w="832" w:type="dxa"/>
            <w:tcBorders>
              <w:left w:val="single" w:sz="4" w:space="0" w:color="000000"/>
            </w:tcBorders>
          </w:tcPr>
          <w:p w14:paraId="32FD086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30373486"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0E6D6DD" w14:textId="77777777" w:rsidR="00CD56AA" w:rsidRDefault="00CD56AA">
            <w:pPr>
              <w:snapToGrid w:val="0"/>
              <w:jc w:val="both"/>
              <w:rPr>
                <w:rFonts w:ascii="Marianne" w:hAnsi="Marianne" w:cs="Arial"/>
              </w:rPr>
            </w:pPr>
          </w:p>
        </w:tc>
      </w:tr>
      <w:tr w:rsidR="00CD56AA" w14:paraId="0837AEB6" w14:textId="77777777">
        <w:trPr>
          <w:trHeight w:val="1021"/>
        </w:trPr>
        <w:tc>
          <w:tcPr>
            <w:tcW w:w="832" w:type="dxa"/>
            <w:tcBorders>
              <w:left w:val="single" w:sz="4" w:space="0" w:color="000000"/>
            </w:tcBorders>
            <w:shd w:val="clear" w:color="auto" w:fill="B4C6E7"/>
          </w:tcPr>
          <w:p w14:paraId="6AAB05F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E106BF5"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70A7BAF" w14:textId="77777777" w:rsidR="00CD56AA" w:rsidRDefault="00CD56AA">
            <w:pPr>
              <w:snapToGrid w:val="0"/>
              <w:jc w:val="both"/>
              <w:rPr>
                <w:rFonts w:ascii="Marianne" w:hAnsi="Marianne" w:cs="Arial"/>
              </w:rPr>
            </w:pPr>
          </w:p>
        </w:tc>
      </w:tr>
      <w:tr w:rsidR="00CD56AA" w14:paraId="68156B30" w14:textId="77777777">
        <w:trPr>
          <w:trHeight w:val="1021"/>
        </w:trPr>
        <w:tc>
          <w:tcPr>
            <w:tcW w:w="832" w:type="dxa"/>
            <w:tcBorders>
              <w:left w:val="single" w:sz="4" w:space="0" w:color="000000"/>
            </w:tcBorders>
          </w:tcPr>
          <w:p w14:paraId="5B36303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8E3AAD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11E7257" w14:textId="77777777" w:rsidR="00CD56AA" w:rsidRDefault="00CD56AA">
            <w:pPr>
              <w:snapToGrid w:val="0"/>
              <w:jc w:val="both"/>
              <w:rPr>
                <w:rFonts w:ascii="Marianne" w:hAnsi="Marianne" w:cs="Arial"/>
              </w:rPr>
            </w:pPr>
          </w:p>
        </w:tc>
      </w:tr>
      <w:tr w:rsidR="00CD56AA" w14:paraId="0A8F6443" w14:textId="77777777">
        <w:trPr>
          <w:trHeight w:val="1021"/>
        </w:trPr>
        <w:tc>
          <w:tcPr>
            <w:tcW w:w="832" w:type="dxa"/>
            <w:tcBorders>
              <w:left w:val="single" w:sz="4" w:space="0" w:color="000000"/>
              <w:bottom w:val="single" w:sz="4" w:space="0" w:color="000000"/>
            </w:tcBorders>
            <w:shd w:val="clear" w:color="auto" w:fill="B4C6E7"/>
          </w:tcPr>
          <w:p w14:paraId="18BE0CBF" w14:textId="77777777" w:rsidR="00CD56AA" w:rsidRDefault="00CD56A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DFBBBF9" w14:textId="77777777" w:rsidR="00CD56AA" w:rsidRDefault="00CD56A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2F53" w14:textId="77777777" w:rsidR="00CD56AA" w:rsidRDefault="00CD56AA">
            <w:pPr>
              <w:snapToGrid w:val="0"/>
              <w:jc w:val="both"/>
              <w:rPr>
                <w:rFonts w:ascii="Marianne" w:hAnsi="Marianne" w:cs="Arial"/>
              </w:rPr>
            </w:pPr>
          </w:p>
        </w:tc>
      </w:tr>
    </w:tbl>
    <w:p w14:paraId="3A062167" w14:textId="77777777" w:rsidR="00CD56AA" w:rsidRDefault="00CD56AA">
      <w:pPr>
        <w:pStyle w:val="En-tte"/>
        <w:tabs>
          <w:tab w:val="clear" w:pos="4536"/>
          <w:tab w:val="clear" w:pos="9072"/>
          <w:tab w:val="left" w:pos="864"/>
        </w:tabs>
        <w:rPr>
          <w:rFonts w:ascii="Marianne" w:hAnsi="Marianne" w:cs="Arial"/>
          <w:sz w:val="18"/>
          <w:szCs w:val="18"/>
        </w:rPr>
      </w:pPr>
    </w:p>
    <w:p w14:paraId="183C35B3" w14:textId="77777777" w:rsidR="00CD56AA" w:rsidRDefault="00CD56AA">
      <w:pPr>
        <w:pStyle w:val="En-tte"/>
        <w:tabs>
          <w:tab w:val="clear" w:pos="4536"/>
          <w:tab w:val="clear" w:pos="9072"/>
          <w:tab w:val="left" w:pos="864"/>
        </w:tabs>
        <w:rPr>
          <w:rFonts w:ascii="Marianne" w:hAnsi="Marianne" w:cs="Arial"/>
          <w:sz w:val="18"/>
          <w:szCs w:val="18"/>
        </w:rPr>
      </w:pPr>
    </w:p>
    <w:p w14:paraId="58E4E03A" w14:textId="77777777" w:rsidR="00CD56AA" w:rsidRDefault="00CD5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DC2EE15" w14:textId="77777777">
        <w:trPr>
          <w:trHeight w:val="407"/>
        </w:trPr>
        <w:tc>
          <w:tcPr>
            <w:tcW w:w="9852" w:type="dxa"/>
            <w:shd w:val="clear" w:color="auto" w:fill="465F9D"/>
          </w:tcPr>
          <w:p w14:paraId="5F7B06DB" w14:textId="77777777" w:rsidR="00CD56AA" w:rsidRDefault="00CC580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A344C09" w14:textId="77777777" w:rsidR="00CD56AA" w:rsidRDefault="00CD56AA">
      <w:pPr>
        <w:tabs>
          <w:tab w:val="left" w:pos="426"/>
        </w:tabs>
        <w:jc w:val="both"/>
        <w:rPr>
          <w:rFonts w:ascii="Marianne" w:hAnsi="Marianne" w:cs="Arial"/>
          <w:spacing w:val="-10"/>
        </w:rPr>
      </w:pPr>
    </w:p>
    <w:p w14:paraId="1355B5C9" w14:textId="77777777" w:rsidR="00CD56AA" w:rsidRDefault="00CC58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A2BA28E" w14:textId="77777777" w:rsidR="00CD56AA" w:rsidRDefault="00CD56AA">
      <w:pPr>
        <w:tabs>
          <w:tab w:val="left" w:pos="426"/>
        </w:tabs>
        <w:jc w:val="both"/>
        <w:rPr>
          <w:rFonts w:ascii="Marianne" w:hAnsi="Marianne" w:cs="Arial"/>
          <w:spacing w:val="-10"/>
        </w:rPr>
      </w:pPr>
    </w:p>
    <w:p w14:paraId="570806D0" w14:textId="77777777" w:rsidR="00CD56AA" w:rsidRDefault="00CD56AA">
      <w:pPr>
        <w:tabs>
          <w:tab w:val="left" w:pos="426"/>
        </w:tabs>
        <w:jc w:val="both"/>
        <w:rPr>
          <w:rFonts w:ascii="Marianne" w:hAnsi="Marianne" w:cs="Arial"/>
          <w:spacing w:val="-10"/>
        </w:rPr>
      </w:pPr>
    </w:p>
    <w:p w14:paraId="69FA429C" w14:textId="77777777" w:rsidR="00CD56AA" w:rsidRDefault="00CD56AA">
      <w:pPr>
        <w:tabs>
          <w:tab w:val="left" w:pos="426"/>
        </w:tabs>
        <w:jc w:val="both"/>
        <w:rPr>
          <w:rFonts w:ascii="Marianne" w:hAnsi="Marianne" w:cs="Arial"/>
          <w:spacing w:val="-10"/>
        </w:rPr>
      </w:pPr>
    </w:p>
    <w:p w14:paraId="40DA4DD6" w14:textId="77777777" w:rsidR="00CD56AA" w:rsidRDefault="00CD56AA">
      <w:pPr>
        <w:tabs>
          <w:tab w:val="left" w:pos="426"/>
        </w:tabs>
        <w:jc w:val="both"/>
        <w:rPr>
          <w:rFonts w:ascii="Marianne" w:hAnsi="Marianne" w:cs="Arial"/>
          <w:spacing w:val="-10"/>
        </w:rPr>
      </w:pPr>
    </w:p>
    <w:p w14:paraId="11E8EB8D" w14:textId="77777777" w:rsidR="00CD56AA" w:rsidRDefault="00CD56AA">
      <w:pPr>
        <w:tabs>
          <w:tab w:val="left" w:pos="426"/>
        </w:tabs>
        <w:jc w:val="both"/>
        <w:rPr>
          <w:rFonts w:ascii="Marianne" w:hAnsi="Marianne" w:cs="Arial"/>
          <w:spacing w:val="-10"/>
        </w:rPr>
      </w:pPr>
    </w:p>
    <w:p w14:paraId="2FA14DC6" w14:textId="77777777" w:rsidR="00CD56AA" w:rsidRDefault="00CD56AA">
      <w:pPr>
        <w:tabs>
          <w:tab w:val="left" w:pos="426"/>
        </w:tabs>
        <w:jc w:val="both"/>
        <w:rPr>
          <w:rFonts w:ascii="Marianne" w:hAnsi="Marianne" w:cs="Arial"/>
          <w:spacing w:val="-10"/>
        </w:rPr>
      </w:pPr>
    </w:p>
    <w:p w14:paraId="5A317EB1" w14:textId="77777777" w:rsidR="00CD56AA" w:rsidRDefault="00CD56AA">
      <w:pPr>
        <w:tabs>
          <w:tab w:val="left" w:pos="426"/>
        </w:tabs>
        <w:jc w:val="both"/>
        <w:rPr>
          <w:rFonts w:ascii="Marianne" w:hAnsi="Marianne" w:cs="Arial"/>
          <w:spacing w:val="-10"/>
        </w:rPr>
      </w:pPr>
    </w:p>
    <w:p w14:paraId="37D63D5E" w14:textId="77777777" w:rsidR="00CD56AA" w:rsidRDefault="00CD56AA">
      <w:pPr>
        <w:tabs>
          <w:tab w:val="left" w:pos="426"/>
        </w:tabs>
        <w:jc w:val="both"/>
        <w:rPr>
          <w:rFonts w:ascii="Marianne" w:hAnsi="Marianne" w:cs="Arial"/>
          <w:spacing w:val="-10"/>
        </w:rPr>
      </w:pPr>
    </w:p>
    <w:p w14:paraId="30FD1CA9" w14:textId="77777777" w:rsidR="00CD56AA" w:rsidRDefault="00CD56AA">
      <w:pPr>
        <w:tabs>
          <w:tab w:val="left" w:pos="426"/>
        </w:tabs>
        <w:jc w:val="both"/>
        <w:rPr>
          <w:rFonts w:ascii="Marianne" w:hAnsi="Marianne" w:cs="Arial"/>
          <w:spacing w:val="-10"/>
        </w:rPr>
      </w:pPr>
    </w:p>
    <w:p w14:paraId="79414D3E" w14:textId="77777777" w:rsidR="00CD56AA" w:rsidRDefault="00CD56AA">
      <w:pPr>
        <w:tabs>
          <w:tab w:val="left" w:pos="426"/>
        </w:tabs>
        <w:jc w:val="both"/>
        <w:rPr>
          <w:rFonts w:ascii="Marianne" w:hAnsi="Marianne" w:cs="Arial"/>
          <w:spacing w:val="-10"/>
        </w:rPr>
      </w:pPr>
    </w:p>
    <w:p w14:paraId="593D3929" w14:textId="77777777" w:rsidR="00CD56AA" w:rsidRDefault="00CC58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C6BAA1" w14:textId="77777777" w:rsidR="00CD56AA" w:rsidRDefault="00CD56AA">
      <w:pPr>
        <w:tabs>
          <w:tab w:val="left" w:pos="426"/>
        </w:tabs>
        <w:jc w:val="both"/>
        <w:rPr>
          <w:rFonts w:ascii="Marianne" w:hAnsi="Marianne" w:cs="Arial"/>
          <w:spacing w:val="-10"/>
          <w:sz w:val="22"/>
          <w:szCs w:val="22"/>
        </w:rPr>
      </w:pPr>
    </w:p>
    <w:p w14:paraId="0EF27913" w14:textId="77777777" w:rsidR="00CD56AA" w:rsidRDefault="00CD56AA">
      <w:pPr>
        <w:tabs>
          <w:tab w:val="left" w:pos="426"/>
        </w:tabs>
        <w:jc w:val="both"/>
        <w:rPr>
          <w:rFonts w:ascii="Marianne" w:hAnsi="Marianne" w:cs="Arial"/>
          <w:spacing w:val="-10"/>
          <w:sz w:val="22"/>
          <w:szCs w:val="22"/>
        </w:rPr>
      </w:pPr>
    </w:p>
    <w:p w14:paraId="071B856E" w14:textId="77777777" w:rsidR="00CD56AA" w:rsidRDefault="00CD56AA">
      <w:pPr>
        <w:tabs>
          <w:tab w:val="left" w:pos="426"/>
        </w:tabs>
        <w:jc w:val="both"/>
        <w:rPr>
          <w:rFonts w:ascii="Marianne" w:hAnsi="Marianne" w:cs="Arial"/>
          <w:spacing w:val="-10"/>
          <w:sz w:val="22"/>
          <w:szCs w:val="22"/>
        </w:rPr>
      </w:pPr>
    </w:p>
    <w:p w14:paraId="45DA70ED" w14:textId="77777777" w:rsidR="00CD56AA" w:rsidRDefault="00CD56AA">
      <w:pPr>
        <w:tabs>
          <w:tab w:val="left" w:pos="426"/>
        </w:tabs>
        <w:jc w:val="both"/>
        <w:rPr>
          <w:rFonts w:ascii="Marianne" w:hAnsi="Marianne" w:cs="Arial"/>
          <w:spacing w:val="-10"/>
          <w:sz w:val="22"/>
          <w:szCs w:val="22"/>
        </w:rPr>
      </w:pPr>
    </w:p>
    <w:p w14:paraId="682B1521" w14:textId="77777777" w:rsidR="00CD56AA" w:rsidRDefault="00CD56AA">
      <w:pPr>
        <w:tabs>
          <w:tab w:val="left" w:pos="426"/>
        </w:tabs>
        <w:jc w:val="both"/>
        <w:rPr>
          <w:rFonts w:ascii="Marianne" w:hAnsi="Marianne" w:cs="Arial"/>
          <w:spacing w:val="-10"/>
          <w:sz w:val="22"/>
          <w:szCs w:val="22"/>
        </w:rPr>
      </w:pPr>
    </w:p>
    <w:p w14:paraId="57D67571" w14:textId="77777777" w:rsidR="00CD56AA" w:rsidRDefault="00CD56AA">
      <w:pPr>
        <w:tabs>
          <w:tab w:val="left" w:pos="426"/>
        </w:tabs>
        <w:jc w:val="both"/>
        <w:rPr>
          <w:rFonts w:ascii="Marianne" w:hAnsi="Marianne" w:cs="Arial"/>
          <w:spacing w:val="-10"/>
          <w:sz w:val="22"/>
          <w:szCs w:val="22"/>
        </w:rPr>
      </w:pPr>
    </w:p>
    <w:p w14:paraId="596463D0" w14:textId="77777777" w:rsidR="00CD56AA" w:rsidRDefault="00CD56AA">
      <w:pPr>
        <w:tabs>
          <w:tab w:val="left" w:pos="426"/>
        </w:tabs>
        <w:jc w:val="both"/>
        <w:rPr>
          <w:rFonts w:ascii="Marianne" w:hAnsi="Marianne" w:cs="Arial"/>
          <w:spacing w:val="-10"/>
          <w:sz w:val="22"/>
          <w:szCs w:val="22"/>
        </w:rPr>
      </w:pPr>
    </w:p>
    <w:p w14:paraId="7B5614C0" w14:textId="77777777" w:rsidR="00CD56AA" w:rsidRDefault="00CD56AA">
      <w:pPr>
        <w:tabs>
          <w:tab w:val="left" w:pos="426"/>
        </w:tabs>
        <w:jc w:val="both"/>
        <w:rPr>
          <w:rFonts w:ascii="Marianne" w:hAnsi="Marianne" w:cs="Arial"/>
          <w:spacing w:val="-10"/>
          <w:sz w:val="22"/>
          <w:szCs w:val="22"/>
        </w:rPr>
      </w:pPr>
    </w:p>
    <w:p w14:paraId="3067030F" w14:textId="77777777" w:rsidR="00CD56AA" w:rsidRDefault="00CD56AA">
      <w:pPr>
        <w:tabs>
          <w:tab w:val="left" w:pos="426"/>
        </w:tabs>
        <w:jc w:val="both"/>
        <w:rPr>
          <w:rFonts w:ascii="Marianne" w:hAnsi="Marianne" w:cs="Arial"/>
          <w:spacing w:val="-10"/>
          <w:sz w:val="22"/>
          <w:szCs w:val="22"/>
        </w:rPr>
      </w:pPr>
    </w:p>
    <w:p w14:paraId="7AED3348" w14:textId="77777777" w:rsidR="00CD56AA" w:rsidRDefault="00CD56AA">
      <w:pPr>
        <w:tabs>
          <w:tab w:val="left" w:pos="426"/>
        </w:tabs>
        <w:jc w:val="both"/>
        <w:rPr>
          <w:rFonts w:ascii="Marianne" w:hAnsi="Marianne" w:cs="Arial"/>
          <w:spacing w:val="-10"/>
          <w:sz w:val="22"/>
          <w:szCs w:val="22"/>
        </w:rPr>
      </w:pPr>
    </w:p>
    <w:p w14:paraId="78D55361" w14:textId="77777777" w:rsidR="00CD56AA" w:rsidRDefault="00CD56AA">
      <w:pPr>
        <w:tabs>
          <w:tab w:val="left" w:pos="426"/>
        </w:tabs>
        <w:jc w:val="both"/>
        <w:rPr>
          <w:rFonts w:ascii="Marianne" w:hAnsi="Marianne" w:cs="Arial"/>
          <w:spacing w:val="-10"/>
          <w:sz w:val="22"/>
          <w:szCs w:val="22"/>
        </w:rPr>
      </w:pPr>
    </w:p>
    <w:p w14:paraId="2AECA4C1" w14:textId="77777777" w:rsidR="00CD56AA" w:rsidRDefault="00CD56AA">
      <w:pPr>
        <w:tabs>
          <w:tab w:val="left" w:pos="426"/>
        </w:tabs>
        <w:jc w:val="both"/>
        <w:rPr>
          <w:rFonts w:ascii="Marianne" w:hAnsi="Marianne" w:cs="Arial"/>
          <w:spacing w:val="-10"/>
          <w:sz w:val="22"/>
          <w:szCs w:val="22"/>
        </w:rPr>
      </w:pPr>
    </w:p>
    <w:p w14:paraId="537944F9" w14:textId="77777777" w:rsidR="00CD56AA" w:rsidRDefault="00CD56AA">
      <w:pPr>
        <w:tabs>
          <w:tab w:val="left" w:pos="426"/>
        </w:tabs>
        <w:jc w:val="both"/>
        <w:rPr>
          <w:rFonts w:ascii="Marianne" w:hAnsi="Marianne" w:cs="Arial"/>
          <w:spacing w:val="-10"/>
          <w:sz w:val="22"/>
          <w:szCs w:val="22"/>
        </w:rPr>
      </w:pPr>
    </w:p>
    <w:p w14:paraId="6E57DB85" w14:textId="77777777" w:rsidR="00CD56AA" w:rsidRDefault="00CD56AA">
      <w:pPr>
        <w:tabs>
          <w:tab w:val="left" w:pos="426"/>
        </w:tabs>
        <w:jc w:val="both"/>
        <w:rPr>
          <w:rFonts w:ascii="Marianne" w:hAnsi="Marianne" w:cs="Arial"/>
          <w:spacing w:val="-10"/>
          <w:sz w:val="22"/>
          <w:szCs w:val="22"/>
        </w:rPr>
      </w:pPr>
    </w:p>
    <w:p w14:paraId="3B8D8011" w14:textId="77777777" w:rsidR="00CD56AA" w:rsidRDefault="00CD56AA">
      <w:pPr>
        <w:tabs>
          <w:tab w:val="left" w:pos="426"/>
        </w:tabs>
        <w:jc w:val="both"/>
        <w:rPr>
          <w:rFonts w:ascii="Marianne" w:hAnsi="Marianne" w:cs="Arial"/>
          <w:spacing w:val="-10"/>
          <w:sz w:val="22"/>
          <w:szCs w:val="22"/>
        </w:rPr>
      </w:pPr>
    </w:p>
    <w:p w14:paraId="3E76E4AB" w14:textId="77777777" w:rsidR="00CD56AA" w:rsidRDefault="00CD56AA">
      <w:pPr>
        <w:tabs>
          <w:tab w:val="left" w:pos="426"/>
        </w:tabs>
        <w:jc w:val="both"/>
        <w:rPr>
          <w:rFonts w:ascii="Marianne" w:hAnsi="Marianne" w:cs="Arial"/>
          <w:spacing w:val="-10"/>
          <w:sz w:val="22"/>
          <w:szCs w:val="22"/>
        </w:rPr>
      </w:pPr>
    </w:p>
    <w:p w14:paraId="722F3B73" w14:textId="77777777" w:rsidR="00CD56AA" w:rsidRDefault="00CC58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D56A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B3387" w14:textId="77777777" w:rsidR="00CD56AA" w:rsidRDefault="00CC5807">
      <w:r>
        <w:separator/>
      </w:r>
    </w:p>
  </w:endnote>
  <w:endnote w:type="continuationSeparator" w:id="0">
    <w:p w14:paraId="23BAB1FE" w14:textId="77777777" w:rsidR="00CD56AA" w:rsidRDefault="00CC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D56AA" w14:paraId="028063E7" w14:textId="77777777">
      <w:trPr>
        <w:tblHeader/>
      </w:trPr>
      <w:tc>
        <w:tcPr>
          <w:tcW w:w="3513" w:type="dxa"/>
          <w:shd w:val="clear" w:color="auto" w:fill="66CCFF"/>
        </w:tcPr>
        <w:p w14:paraId="77893F03" w14:textId="77777777" w:rsidR="00CD56AA" w:rsidRDefault="00CC58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7435684" w14:textId="7BDC7E83" w:rsidR="00CD56AA" w:rsidRDefault="00B60105">
          <w:pPr>
            <w:shd w:val="clear" w:color="auto" w:fill="66CCFF"/>
            <w:snapToGrid w:val="0"/>
            <w:jc w:val="center"/>
            <w:rPr>
              <w:rFonts w:ascii="Marianne" w:hAnsi="Marianne" w:cs="Arial"/>
              <w:b/>
              <w:bCs/>
            </w:rPr>
          </w:pPr>
          <w:r w:rsidRPr="00B60105">
            <w:rPr>
              <w:rFonts w:ascii="Arial" w:hAnsi="Arial" w:cs="Arial"/>
            </w:rPr>
            <w:t>F25F004</w:t>
          </w:r>
        </w:p>
      </w:tc>
      <w:tc>
        <w:tcPr>
          <w:tcW w:w="900" w:type="dxa"/>
          <w:shd w:val="clear" w:color="auto" w:fill="66CCFF"/>
        </w:tcPr>
        <w:p w14:paraId="1D5AECAF" w14:textId="77777777" w:rsidR="00CD56AA" w:rsidRDefault="00CC58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436AA2D" w14:textId="77777777" w:rsidR="00CD56AA" w:rsidRDefault="00CC58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002B4775" w14:textId="77777777" w:rsidR="00CD56AA" w:rsidRDefault="00CC58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7611572" w14:textId="77777777" w:rsidR="00CD56AA" w:rsidRDefault="00CC58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2853A37" w14:textId="77777777" w:rsidR="00CD56AA" w:rsidRDefault="00CD56A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A029E" w14:textId="77777777" w:rsidR="00CD56AA" w:rsidRDefault="00CC5807">
      <w:r>
        <w:separator/>
      </w:r>
    </w:p>
  </w:footnote>
  <w:footnote w:type="continuationSeparator" w:id="0">
    <w:p w14:paraId="57448CA0" w14:textId="77777777" w:rsidR="00CD56AA" w:rsidRDefault="00CC5807">
      <w:r>
        <w:continuationSeparator/>
      </w:r>
    </w:p>
  </w:footnote>
  <w:footnote w:id="1">
    <w:p w14:paraId="2DDDBB84" w14:textId="77777777" w:rsidR="00CD56AA" w:rsidRDefault="00CC58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E6F89FA"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80CF931"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4C07735" w14:textId="77777777" w:rsidR="00CD56AA" w:rsidRDefault="00CC58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807"/>
    <w:rsid w:val="00021312"/>
    <w:rsid w:val="0021348A"/>
    <w:rsid w:val="002301CB"/>
    <w:rsid w:val="004C2E04"/>
    <w:rsid w:val="006438C5"/>
    <w:rsid w:val="00987814"/>
    <w:rsid w:val="00A73B58"/>
    <w:rsid w:val="00B51CD7"/>
    <w:rsid w:val="00B60105"/>
    <w:rsid w:val="00BD291A"/>
    <w:rsid w:val="00CC5807"/>
    <w:rsid w:val="00CD56AA"/>
    <w:rsid w:val="00E74B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8E4F5C"/>
  <w15:chartTrackingRefBased/>
  <w15:docId w15:val="{F0DD9F7A-4F5D-4D17-AB56-7F3525A6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68272925">
      <w:bodyDiv w:val="1"/>
      <w:marLeft w:val="0"/>
      <w:marRight w:val="0"/>
      <w:marTop w:val="0"/>
      <w:marBottom w:val="0"/>
      <w:divBdr>
        <w:top w:val="none" w:sz="0" w:space="0" w:color="auto"/>
        <w:left w:val="none" w:sz="0" w:space="0" w:color="auto"/>
        <w:bottom w:val="none" w:sz="0" w:space="0" w:color="auto"/>
        <w:right w:val="none" w:sz="0" w:space="0" w:color="auto"/>
      </w:divBdr>
    </w:div>
    <w:div w:id="156541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581D2-4584-4800-967D-EB05AE396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3673</Words>
  <Characters>20207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23833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AWON'GA Atchre (awongaa)</cp:lastModifiedBy>
  <cp:revision>13</cp:revision>
  <cp:lastPrinted>2023-09-26T08:15:00Z</cp:lastPrinted>
  <dcterms:created xsi:type="dcterms:W3CDTF">2024-05-13T13:11:00Z</dcterms:created>
  <dcterms:modified xsi:type="dcterms:W3CDTF">2025-05-27T09:30:00Z</dcterms:modified>
</cp:coreProperties>
</file>